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83" w:rsidRPr="00DD6D46" w:rsidRDefault="00276283" w:rsidP="00A2687C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Załącznik nr 1</w:t>
      </w:r>
      <w:r w:rsidR="00B5668D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</w:t>
      </w:r>
    </w:p>
    <w:p w:rsidR="000E40C0" w:rsidRPr="00DD6D46" w:rsidRDefault="000E40C0" w:rsidP="00A2687C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0E40C0" w:rsidRPr="00DD6D46" w:rsidRDefault="000E40C0" w:rsidP="00A2687C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0E40C0" w:rsidRPr="00DD6D46" w:rsidRDefault="005E570E" w:rsidP="00A2687C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0E40C0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0E40C0" w:rsidRPr="00DD6D46" w:rsidRDefault="000E40C0" w:rsidP="00A2687C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0E40C0" w:rsidRPr="00DD6D46" w:rsidRDefault="000E40C0" w:rsidP="00A2687C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B63447" w:rsidRPr="00DD6D46" w:rsidRDefault="00BE3E79" w:rsidP="00A2687C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0E40C0" w:rsidRPr="00DD6D46" w:rsidRDefault="000E40C0" w:rsidP="00A2687C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0E40C0" w:rsidRPr="00DD6D46" w:rsidRDefault="000E40C0" w:rsidP="00A2687C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0E40C0" w:rsidRPr="00DD6D46" w:rsidRDefault="000E40C0" w:rsidP="00A2687C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0E40C0" w:rsidRPr="00DD6D46" w:rsidRDefault="000E40C0" w:rsidP="00EF2BBB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0E40C0" w:rsidRPr="00DD6D46" w:rsidRDefault="000E40C0" w:rsidP="00A2687C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0E40C0" w:rsidRPr="00DD6D46" w:rsidRDefault="000E40C0" w:rsidP="007A6B11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 w:rsidR="00F36C13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</w:t>
      </w:r>
      <w:r w:rsid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</w:t>
      </w:r>
      <w:r w:rsidR="001310E2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2</w:t>
      </w:r>
      <w:r w:rsid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="005D4ABE"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 w:rsid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="005D4ABE"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 w:rsidR="007A6B11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="00B5668D"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1 </w:t>
      </w:r>
      <w:r w:rsidR="004861E4"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 w:rsidR="007A6B11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8C4BC4" w:rsidRPr="00DD6D46" w:rsidRDefault="008C4BC4" w:rsidP="00A2687C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 w:rsid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 w:rsid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 w:rsid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</w:t>
      </w:r>
      <w:r w:rsidR="00294D5D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EC2F90" w:rsidRDefault="00EC2F90" w:rsidP="00A2687C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1134"/>
        <w:gridCol w:w="1842"/>
        <w:gridCol w:w="1733"/>
      </w:tblGrid>
      <w:tr w:rsidR="00EC2F90" w:rsidTr="00142C0C">
        <w:tc>
          <w:tcPr>
            <w:tcW w:w="3119" w:type="dxa"/>
            <w:vAlign w:val="center"/>
          </w:tcPr>
          <w:p w:rsidR="00EC2F90" w:rsidRPr="004861E4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843" w:type="dxa"/>
            <w:vAlign w:val="center"/>
          </w:tcPr>
          <w:p w:rsidR="00EC2F90" w:rsidRPr="004861E4" w:rsidRDefault="00EC2F90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  <w:r w:rsidR="005D740B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 1 szkolenia</w:t>
            </w:r>
          </w:p>
        </w:tc>
        <w:tc>
          <w:tcPr>
            <w:tcW w:w="1134" w:type="dxa"/>
            <w:vAlign w:val="center"/>
          </w:tcPr>
          <w:p w:rsidR="00EC2F90" w:rsidRPr="004861E4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842" w:type="dxa"/>
            <w:vAlign w:val="center"/>
          </w:tcPr>
          <w:p w:rsidR="00EC2F90" w:rsidRPr="004861E4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733" w:type="dxa"/>
            <w:vAlign w:val="center"/>
          </w:tcPr>
          <w:p w:rsidR="00EC2F90" w:rsidRPr="004861E4" w:rsidRDefault="00EC2F90" w:rsidP="005D4ABE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5D4ABE" w:rsidRPr="004861E4" w:rsidRDefault="005D4ABE" w:rsidP="005D4ABE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EC2F90" w:rsidTr="00142C0C">
        <w:tc>
          <w:tcPr>
            <w:tcW w:w="3119" w:type="dxa"/>
          </w:tcPr>
          <w:p w:rsidR="00EC2F90" w:rsidRPr="00EC2F90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843" w:type="dxa"/>
          </w:tcPr>
          <w:p w:rsidR="00EC2F90" w:rsidRPr="00EC2F90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</w:tcPr>
          <w:p w:rsidR="00EC2F90" w:rsidRPr="00EC2F90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842" w:type="dxa"/>
          </w:tcPr>
          <w:p w:rsidR="00EC2F90" w:rsidRPr="00EC2F90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33" w:type="dxa"/>
          </w:tcPr>
          <w:p w:rsidR="00EC2F90" w:rsidRPr="00EC2F90" w:rsidRDefault="00EC2F90" w:rsidP="00EC2F90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EC2F90" w:rsidTr="00142C0C">
        <w:tc>
          <w:tcPr>
            <w:tcW w:w="3119" w:type="dxa"/>
          </w:tcPr>
          <w:p w:rsidR="00EC2F90" w:rsidRPr="004861E4" w:rsidRDefault="00142C0C" w:rsidP="00142C0C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</w:t>
            </w:r>
            <w:r w:rsidR="005D4ABE"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dministracj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i</w:t>
            </w:r>
            <w:r w:rsidR="005D4ABE"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i zarządzania SO Windows Server</w:t>
            </w:r>
          </w:p>
        </w:tc>
        <w:tc>
          <w:tcPr>
            <w:tcW w:w="1843" w:type="dxa"/>
            <w:vAlign w:val="center"/>
          </w:tcPr>
          <w:p w:rsidR="00EC2F90" w:rsidRPr="004861E4" w:rsidRDefault="00EC2F90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5 dni</w:t>
            </w:r>
          </w:p>
          <w:p w:rsidR="00EC2F90" w:rsidRPr="004861E4" w:rsidRDefault="00EC2F90" w:rsidP="00CB20B7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 w:rsidR="00CB20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</w:t>
            </w:r>
            <w:r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0</w:t>
            </w:r>
            <w:r w:rsid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godz.</w:t>
            </w:r>
            <w:r w:rsidRPr="004861E4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C2F90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842" w:type="dxa"/>
            <w:vAlign w:val="center"/>
          </w:tcPr>
          <w:p w:rsidR="00EC2F90" w:rsidRPr="004861E4" w:rsidRDefault="00EC2F90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vAlign w:val="center"/>
          </w:tcPr>
          <w:p w:rsidR="00EC2F90" w:rsidRPr="004861E4" w:rsidRDefault="00EC2F90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4ABE" w:rsidTr="00142C0C">
        <w:tc>
          <w:tcPr>
            <w:tcW w:w="3119" w:type="dxa"/>
          </w:tcPr>
          <w:p w:rsidR="005D4ABE" w:rsidRPr="004861E4" w:rsidRDefault="00142C0C" w:rsidP="001176FE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administracji i zarządzania SO Linux</w:t>
            </w:r>
          </w:p>
        </w:tc>
        <w:tc>
          <w:tcPr>
            <w:tcW w:w="1843" w:type="dxa"/>
            <w:vAlign w:val="center"/>
          </w:tcPr>
          <w:p w:rsidR="005D4ABE" w:rsidRDefault="004861E4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 dni</w:t>
            </w:r>
          </w:p>
          <w:p w:rsidR="004861E4" w:rsidRPr="004861E4" w:rsidRDefault="004861E4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21 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vAlign w:val="center"/>
          </w:tcPr>
          <w:p w:rsidR="005D4ABE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842" w:type="dxa"/>
            <w:vAlign w:val="center"/>
          </w:tcPr>
          <w:p w:rsidR="005D4ABE" w:rsidRPr="004861E4" w:rsidRDefault="005D4AB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vAlign w:val="center"/>
          </w:tcPr>
          <w:p w:rsidR="005D4ABE" w:rsidRPr="004861E4" w:rsidRDefault="005D4AB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1176FE" w:rsidTr="00142C0C">
        <w:tc>
          <w:tcPr>
            <w:tcW w:w="3119" w:type="dxa"/>
          </w:tcPr>
          <w:p w:rsidR="001176FE" w:rsidRDefault="00142C0C" w:rsidP="00EC2F90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administracji i zarządzania systemami wirtualizacji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, </w:t>
            </w:r>
          </w:p>
          <w:p w:rsidR="00142C0C" w:rsidRPr="004861E4" w:rsidRDefault="00142C0C" w:rsidP="00EC2F90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Vmware </w:t>
            </w:r>
            <w:proofErr w:type="spellStart"/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vSphere</w:t>
            </w:r>
            <w:proofErr w:type="spellEnd"/>
          </w:p>
        </w:tc>
        <w:tc>
          <w:tcPr>
            <w:tcW w:w="1843" w:type="dxa"/>
            <w:vAlign w:val="center"/>
          </w:tcPr>
          <w:p w:rsidR="001176FE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 dni</w:t>
            </w:r>
          </w:p>
          <w:p w:rsidR="007A6B11" w:rsidRPr="004861E4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14 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vAlign w:val="center"/>
          </w:tcPr>
          <w:p w:rsidR="001176FE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842" w:type="dxa"/>
            <w:vAlign w:val="center"/>
          </w:tcPr>
          <w:p w:rsidR="001176FE" w:rsidRPr="004861E4" w:rsidRDefault="001176F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vAlign w:val="center"/>
          </w:tcPr>
          <w:p w:rsidR="001176FE" w:rsidRPr="004861E4" w:rsidRDefault="001176F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1176FE" w:rsidTr="00142C0C">
        <w:tc>
          <w:tcPr>
            <w:tcW w:w="3119" w:type="dxa"/>
          </w:tcPr>
          <w:p w:rsidR="001176FE" w:rsidRPr="004861E4" w:rsidRDefault="00142C0C" w:rsidP="00EC2F90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Szkolenie z zakresu administracji i zarządzania rozwiązaniem antywirusowym z Elementami XDR, </w:t>
            </w:r>
            <w:proofErr w:type="spellStart"/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antyspam</w:t>
            </w:r>
            <w:proofErr w:type="spellEnd"/>
          </w:p>
        </w:tc>
        <w:tc>
          <w:tcPr>
            <w:tcW w:w="1843" w:type="dxa"/>
            <w:vAlign w:val="center"/>
          </w:tcPr>
          <w:p w:rsidR="007A6B11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 dni</w:t>
            </w:r>
          </w:p>
          <w:p w:rsidR="001176FE" w:rsidRPr="004861E4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21 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vAlign w:val="center"/>
          </w:tcPr>
          <w:p w:rsidR="001176FE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842" w:type="dxa"/>
            <w:vAlign w:val="center"/>
          </w:tcPr>
          <w:p w:rsidR="001176FE" w:rsidRPr="004861E4" w:rsidRDefault="001176F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vAlign w:val="center"/>
          </w:tcPr>
          <w:p w:rsidR="001176FE" w:rsidRPr="004861E4" w:rsidRDefault="001176F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EC2F90" w:rsidTr="00142C0C">
        <w:tc>
          <w:tcPr>
            <w:tcW w:w="7938" w:type="dxa"/>
            <w:gridSpan w:val="4"/>
          </w:tcPr>
          <w:p w:rsidR="00EC2F90" w:rsidRPr="004861E4" w:rsidRDefault="005D4ABE" w:rsidP="004861E4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733" w:type="dxa"/>
          </w:tcPr>
          <w:p w:rsidR="00EC2F90" w:rsidRDefault="00EC2F90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4861E4" w:rsidRPr="004861E4" w:rsidRDefault="004861E4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EC2F90" w:rsidTr="00142C0C">
        <w:tc>
          <w:tcPr>
            <w:tcW w:w="7938" w:type="dxa"/>
            <w:gridSpan w:val="4"/>
          </w:tcPr>
          <w:p w:rsidR="00EC2F90" w:rsidRPr="004861E4" w:rsidRDefault="005D4ABE" w:rsidP="004861E4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733" w:type="dxa"/>
          </w:tcPr>
          <w:p w:rsidR="00EC2F90" w:rsidRDefault="00EC2F90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4861E4" w:rsidRPr="004861E4" w:rsidRDefault="004861E4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EC2F90" w:rsidTr="00142C0C">
        <w:tc>
          <w:tcPr>
            <w:tcW w:w="7938" w:type="dxa"/>
            <w:gridSpan w:val="4"/>
          </w:tcPr>
          <w:p w:rsidR="00EC2F90" w:rsidRPr="004861E4" w:rsidRDefault="005D4ABE" w:rsidP="004861E4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733" w:type="dxa"/>
          </w:tcPr>
          <w:p w:rsidR="00EC2F90" w:rsidRDefault="00EC2F90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4861E4" w:rsidRPr="004861E4" w:rsidRDefault="004861E4" w:rsidP="00A2687C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EC2F90" w:rsidRPr="00DD6D46" w:rsidRDefault="00EC2F90" w:rsidP="00A2687C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C53FA9" w:rsidRPr="00DD6D46" w:rsidRDefault="008C4BC4" w:rsidP="00A2687C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</w:t>
      </w:r>
      <w:r w:rsidR="000E40C0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rzedmiot zamówienia realizować będziemy w okresie </w:t>
      </w:r>
      <w:r w:rsidR="005E715C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wskazanym w warunkach zapytania ofertowego.</w:t>
      </w:r>
    </w:p>
    <w:p w:rsidR="00C53FA9" w:rsidRPr="00DD6D46" w:rsidRDefault="000E40C0" w:rsidP="00A2687C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</w:t>
      </w:r>
      <w:r w:rsidR="005E715C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 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nie wnosimy do niej zastrzeżeń oraz przyjmujemy warunki w nich zawarte.</w:t>
      </w:r>
    </w:p>
    <w:p w:rsidR="007A6B11" w:rsidRPr="007A6B11" w:rsidRDefault="000E40C0" w:rsidP="007A6B11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</w:t>
      </w:r>
      <w:r w:rsidR="00EF2BBB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 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warunkach zapytania ofertowego.</w:t>
      </w:r>
    </w:p>
    <w:p w:rsidR="001F7180" w:rsidRPr="00DD6D46" w:rsidRDefault="008C4BC4" w:rsidP="00A2687C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</w:t>
      </w:r>
      <w:r w:rsidR="001907FB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 że</w:t>
      </w:r>
      <w:r w:rsidR="001F7180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:</w:t>
      </w:r>
    </w:p>
    <w:p w:rsidR="001F7180" w:rsidRPr="00DD6D46" w:rsidRDefault="001F7180" w:rsidP="001F7180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="008C4BC4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nie podlegam</w:t>
      </w:r>
      <w:r w:rsid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="008C4BC4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sankcyjnej</w:t>
      </w:r>
      <w:r w:rsid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1F7180" w:rsidRDefault="001F7180" w:rsidP="001F7180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lastRenderedPageBreak/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 w:rsidR="00DD6D46">
        <w:rPr>
          <w:rFonts w:ascii="Palatino Linotype" w:hAnsi="Palatino Linotype" w:cs="Arial"/>
          <w:sz w:val="20"/>
          <w:szCs w:val="20"/>
        </w:rPr>
        <w:t>,</w:t>
      </w:r>
    </w:p>
    <w:p w:rsidR="0029637B" w:rsidRPr="00DD6D46" w:rsidRDefault="0029637B" w:rsidP="001F7180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1F7180" w:rsidRDefault="0029637B" w:rsidP="001F7180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="001F7180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="001F7180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="001F7180"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</w:t>
      </w:r>
      <w:r w:rsidR="00DD6D46" w:rsidRPr="00DD6D46">
        <w:rPr>
          <w:rFonts w:ascii="Palatino Linotype" w:hAnsi="Palatino Linotype" w:cs="Arial"/>
          <w:sz w:val="20"/>
          <w:szCs w:val="20"/>
        </w:rPr>
        <w:t>.</w:t>
      </w:r>
    </w:p>
    <w:p w:rsidR="0052289A" w:rsidRPr="00BB6A2F" w:rsidRDefault="0052289A" w:rsidP="00FB1B2B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 w:rsidR="00FB1B2B"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DD6D46" w:rsidRDefault="00BB6A2F" w:rsidP="00BB6A2F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t>6</w:t>
      </w:r>
      <w:r w:rsidR="00DD6D46">
        <w:rPr>
          <w:rFonts w:ascii="Palatino Linotype" w:hAnsi="Palatino Linotype" w:cs="Arial"/>
          <w:sz w:val="20"/>
          <w:szCs w:val="20"/>
        </w:rPr>
        <w:t>.</w:t>
      </w:r>
      <w:r w:rsidR="00DD6D46">
        <w:rPr>
          <w:rFonts w:ascii="Palatino Linotype" w:hAnsi="Palatino Linotype" w:cs="Arial"/>
          <w:sz w:val="20"/>
          <w:szCs w:val="20"/>
        </w:rPr>
        <w:tab/>
      </w:r>
      <w:r w:rsidR="00DD6D46"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 w:rsidR="00DD6D46">
        <w:rPr>
          <w:rFonts w:ascii="Palatino Linotype" w:hAnsi="Palatino Linotype" w:cs="Arial"/>
          <w:sz w:val="20"/>
          <w:szCs w:val="20"/>
        </w:rPr>
        <w:t>............</w:t>
      </w:r>
      <w:r w:rsidR="00DD6D46"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="00DD6D46"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E75FD7" w:rsidRPr="00DD6D46" w:rsidRDefault="00BB6A2F" w:rsidP="00DD6D46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</w:t>
      </w:r>
      <w:r w:rsid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.</w:t>
      </w:r>
      <w:r w:rsid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="00E75FD7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</w:t>
      </w:r>
      <w:r w:rsidR="00BE3E79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ego w niniejszym postępowaniu.</w:t>
      </w:r>
    </w:p>
    <w:p w:rsidR="001F7180" w:rsidRPr="00DD6D46" w:rsidRDefault="00BB6A2F" w:rsidP="00434B02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</w:t>
      </w:r>
      <w:r w:rsidR="00434B02">
        <w:rPr>
          <w:rFonts w:ascii="Palatino Linotype" w:hAnsi="Palatino Linotype" w:cs="Arial"/>
        </w:rPr>
        <w:t>.</w:t>
      </w:r>
      <w:r w:rsidR="00434B02">
        <w:rPr>
          <w:rFonts w:ascii="Palatino Linotype" w:hAnsi="Palatino Linotype" w:cs="Arial"/>
        </w:rPr>
        <w:tab/>
      </w:r>
      <w:r w:rsidR="001F7180"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 w:rsidR="00DD6D46">
        <w:rPr>
          <w:rFonts w:ascii="Palatino Linotype" w:hAnsi="Palatino Linotype" w:cs="Arial"/>
        </w:rPr>
        <w:t> </w:t>
      </w:r>
      <w:r w:rsidR="001F7180" w:rsidRPr="00DD6D46">
        <w:rPr>
          <w:rFonts w:ascii="Palatino Linotype" w:hAnsi="Palatino Linotype" w:cs="Arial"/>
        </w:rPr>
        <w:t>rozumieniu przepisów o zwalczaniu nieuczciwej konkurencji.</w:t>
      </w:r>
    </w:p>
    <w:p w:rsidR="00B21FE8" w:rsidRDefault="00DD6D46" w:rsidP="00A2687C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5D4ABE" w:rsidRDefault="005D4ABE" w:rsidP="00A2687C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0E40C0" w:rsidRPr="00A2687C" w:rsidRDefault="000E40C0" w:rsidP="00434B02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9C55B7" w:rsidRDefault="00B63447" w:rsidP="00F36C13">
      <w:pPr>
        <w:tabs>
          <w:tab w:val="left" w:pos="4320"/>
        </w:tabs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="000E40C0"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>podpis Wykonawcy</w:t>
      </w:r>
      <w:r w:rsidR="009C55B7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B5668D" w:rsidRPr="00DD6D46" w:rsidRDefault="00B5668D" w:rsidP="00B5668D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b</w:t>
      </w:r>
    </w:p>
    <w:p w:rsidR="00B5668D" w:rsidRPr="00DD6D46" w:rsidRDefault="00B5668D" w:rsidP="00B5668D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B5668D" w:rsidRPr="00DD6D46" w:rsidRDefault="00B5668D" w:rsidP="00B5668D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B5668D" w:rsidRPr="00DD6D46" w:rsidRDefault="0029637B" w:rsidP="00B5668D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B5668D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B5668D" w:rsidRPr="00DD6D46" w:rsidRDefault="00B5668D" w:rsidP="00B5668D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B5668D" w:rsidRPr="00DD6D46" w:rsidRDefault="00B5668D" w:rsidP="00B5668D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B5668D" w:rsidRPr="00DD6D46" w:rsidRDefault="00B5668D" w:rsidP="00B5668D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B5668D" w:rsidRPr="00DD6D46" w:rsidRDefault="00B5668D" w:rsidP="00B5668D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B5668D" w:rsidRPr="00DD6D46" w:rsidRDefault="00B5668D" w:rsidP="00B5668D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B5668D" w:rsidRPr="00DD6D46" w:rsidRDefault="00B5668D" w:rsidP="00B5668D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B5668D" w:rsidRPr="00DD6D46" w:rsidRDefault="00B5668D" w:rsidP="00B5668D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B5668D" w:rsidRPr="00DD6D46" w:rsidRDefault="00B5668D" w:rsidP="00B5668D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7A6B11" w:rsidRPr="00DD6D46" w:rsidRDefault="007A6B11" w:rsidP="007A6B11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2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7A6B11" w:rsidRPr="00DD6D46" w:rsidRDefault="007A6B11" w:rsidP="007A6B11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7A6B11" w:rsidRDefault="007A6B11" w:rsidP="007A6B11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1418"/>
        <w:gridCol w:w="1984"/>
        <w:gridCol w:w="1591"/>
      </w:tblGrid>
      <w:tr w:rsidR="007A6B11" w:rsidTr="005D740B">
        <w:tc>
          <w:tcPr>
            <w:tcW w:w="2835" w:type="dxa"/>
            <w:vAlign w:val="center"/>
          </w:tcPr>
          <w:p w:rsidR="007A6B11" w:rsidRPr="004861E4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843" w:type="dxa"/>
            <w:vAlign w:val="center"/>
          </w:tcPr>
          <w:p w:rsidR="007A6B11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7A6B11" w:rsidRPr="004861E4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7A6B11" w:rsidRPr="004861E4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7A6B11" w:rsidRPr="004861E4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7A6B11" w:rsidRPr="004861E4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7A6B11" w:rsidTr="005D740B">
        <w:tc>
          <w:tcPr>
            <w:tcW w:w="2835" w:type="dxa"/>
          </w:tcPr>
          <w:p w:rsidR="007A6B11" w:rsidRPr="00EC2F90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843" w:type="dxa"/>
          </w:tcPr>
          <w:p w:rsidR="007A6B11" w:rsidRPr="00EC2F90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7A6B11" w:rsidRPr="00EC2F90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7A6B11" w:rsidRPr="00EC2F90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7A6B11" w:rsidRPr="00EC2F90" w:rsidRDefault="007A6B11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7A6B11" w:rsidTr="00142C0C">
        <w:tc>
          <w:tcPr>
            <w:tcW w:w="2835" w:type="dxa"/>
          </w:tcPr>
          <w:p w:rsidR="007A6B11" w:rsidRPr="004861E4" w:rsidRDefault="00142C0C" w:rsidP="0029637B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</w:t>
            </w:r>
            <w:r w:rsidR="0029637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w zakresie administracji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="0029637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z</w:t>
            </w:r>
            <w:r w:rsidR="007A6B11" w:rsidRPr="007A6B11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arządzani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a</w:t>
            </w:r>
            <w:r w:rsidR="007A6B11" w:rsidRPr="007A6B11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urządzeniami UTM oraz sieciami komputerowymi</w:t>
            </w:r>
            <w:r w:rsid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Fortigate</w:t>
            </w:r>
            <w:proofErr w:type="spellEnd"/>
          </w:p>
        </w:tc>
        <w:tc>
          <w:tcPr>
            <w:tcW w:w="1843" w:type="dxa"/>
            <w:vAlign w:val="center"/>
          </w:tcPr>
          <w:p w:rsidR="005D740B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</w:t>
            </w:r>
            <w:r w:rsidR="007A6B11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dni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,</w:t>
            </w:r>
          </w:p>
          <w:p w:rsidR="007A6B11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24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418" w:type="dxa"/>
            <w:vAlign w:val="center"/>
          </w:tcPr>
          <w:p w:rsidR="007A6B11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7A6B11" w:rsidRPr="004861E4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7A6B11" w:rsidRPr="004861E4" w:rsidRDefault="007A6B11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7A6B11" w:rsidTr="005D740B">
        <w:tc>
          <w:tcPr>
            <w:tcW w:w="8080" w:type="dxa"/>
            <w:gridSpan w:val="4"/>
          </w:tcPr>
          <w:p w:rsidR="007A6B11" w:rsidRPr="004861E4" w:rsidRDefault="007A6B11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7A6B11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7A6B11" w:rsidRPr="004861E4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7A6B11" w:rsidTr="005D740B">
        <w:tc>
          <w:tcPr>
            <w:tcW w:w="8080" w:type="dxa"/>
            <w:gridSpan w:val="4"/>
          </w:tcPr>
          <w:p w:rsidR="007A6B11" w:rsidRPr="004861E4" w:rsidRDefault="007A6B11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7A6B11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7A6B11" w:rsidRPr="004861E4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7A6B11" w:rsidTr="005D740B">
        <w:tc>
          <w:tcPr>
            <w:tcW w:w="8080" w:type="dxa"/>
            <w:gridSpan w:val="4"/>
          </w:tcPr>
          <w:p w:rsidR="007A6B11" w:rsidRPr="004861E4" w:rsidRDefault="007A6B11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7A6B11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7A6B11" w:rsidRPr="004861E4" w:rsidRDefault="007A6B11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7A6B11" w:rsidRPr="00DD6D46" w:rsidRDefault="007A6B11" w:rsidP="007A6B11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7A6B11" w:rsidRPr="00DD6D46" w:rsidRDefault="007A6B11" w:rsidP="007A6B11">
      <w:pPr>
        <w:pStyle w:val="Akapitzlist"/>
        <w:numPr>
          <w:ilvl w:val="0"/>
          <w:numId w:val="100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7A6B11" w:rsidRPr="00DD6D46" w:rsidRDefault="007A6B11" w:rsidP="007A6B11">
      <w:pPr>
        <w:pStyle w:val="Akapitzlist"/>
        <w:numPr>
          <w:ilvl w:val="0"/>
          <w:numId w:val="100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7A6B11" w:rsidRPr="007A6B11" w:rsidRDefault="007A6B11" w:rsidP="007A6B11">
      <w:pPr>
        <w:pStyle w:val="Akapitzlist"/>
        <w:numPr>
          <w:ilvl w:val="0"/>
          <w:numId w:val="100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7A6B11" w:rsidRPr="00DD6D46" w:rsidRDefault="007A6B11" w:rsidP="007A6B11">
      <w:pPr>
        <w:pStyle w:val="Akapitzlist"/>
        <w:numPr>
          <w:ilvl w:val="0"/>
          <w:numId w:val="100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7A6B11" w:rsidRPr="00BB6A2F" w:rsidRDefault="007A6B11" w:rsidP="007A6B11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7A6B11" w:rsidRDefault="007A6B11" w:rsidP="007A6B11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7A6B11" w:rsidRPr="00DD6D46" w:rsidRDefault="007A6B11" w:rsidP="007A6B11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A6B11" w:rsidRPr="00DD6D46" w:rsidRDefault="007A6B11" w:rsidP="007A6B11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7A6B11" w:rsidRDefault="007A6B11" w:rsidP="007A6B11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7A6B11" w:rsidRDefault="007A6B11" w:rsidP="007A6B11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7A6B11" w:rsidRPr="00A2687C" w:rsidRDefault="007A6B11" w:rsidP="007A6B11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B5668D" w:rsidRDefault="007A6B11" w:rsidP="007A6B11">
      <w:pPr>
        <w:tabs>
          <w:tab w:val="left" w:pos="4320"/>
        </w:tabs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  <w:t>podpis Wykonawcy</w:t>
      </w:r>
      <w:r w:rsidR="00B5668D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5D740B" w:rsidRPr="00DD6D46" w:rsidRDefault="005D740B" w:rsidP="005D740B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c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5D740B" w:rsidRPr="00DD6D46" w:rsidRDefault="0029637B" w:rsidP="005D740B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5D740B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5D740B" w:rsidRPr="00DD6D46" w:rsidRDefault="005D740B" w:rsidP="005D740B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5D740B" w:rsidRPr="00DD6D46" w:rsidRDefault="005D740B" w:rsidP="005D740B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5D740B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3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5D740B" w:rsidRDefault="005D740B" w:rsidP="005D740B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559"/>
        <w:gridCol w:w="1418"/>
        <w:gridCol w:w="1984"/>
        <w:gridCol w:w="1591"/>
      </w:tblGrid>
      <w:tr w:rsidR="005D740B" w:rsidTr="005D740B">
        <w:tc>
          <w:tcPr>
            <w:tcW w:w="3119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559" w:type="dxa"/>
            <w:vAlign w:val="center"/>
          </w:tcPr>
          <w:p w:rsidR="005D740B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5D740B" w:rsidTr="005D740B">
        <w:tc>
          <w:tcPr>
            <w:tcW w:w="3119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5D740B" w:rsidTr="00142C0C">
        <w:tc>
          <w:tcPr>
            <w:tcW w:w="3119" w:type="dxa"/>
          </w:tcPr>
          <w:p w:rsidR="005D740B" w:rsidRDefault="00142C0C" w:rsidP="005D740B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administracji 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zarządzania systemem tworzenia 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 w:rsidRP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zarządzania kopii zapasowych oraz ich testowania i przywracania</w:t>
            </w:r>
            <w:r w:rsid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,</w:t>
            </w:r>
          </w:p>
          <w:p w:rsidR="005D740B" w:rsidRPr="004861E4" w:rsidRDefault="005D740B" w:rsidP="005D740B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proofErr w:type="spellStart"/>
            <w:r w:rsidRP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Veeam</w:t>
            </w:r>
            <w:proofErr w:type="spellEnd"/>
            <w:r w:rsidRP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® Backup &amp; Replication™</w:t>
            </w:r>
          </w:p>
        </w:tc>
        <w:tc>
          <w:tcPr>
            <w:tcW w:w="1559" w:type="dxa"/>
            <w:vAlign w:val="center"/>
          </w:tcPr>
          <w:p w:rsidR="005D740B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4 dni,</w:t>
            </w:r>
          </w:p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32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418" w:type="dxa"/>
            <w:vAlign w:val="center"/>
          </w:tcPr>
          <w:p w:rsidR="005D740B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5D740B" w:rsidRPr="00DD6D46" w:rsidRDefault="005D740B" w:rsidP="005D740B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F46106">
      <w:pPr>
        <w:pStyle w:val="Akapitzlist"/>
        <w:numPr>
          <w:ilvl w:val="0"/>
          <w:numId w:val="105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5D740B" w:rsidRPr="00DD6D46" w:rsidRDefault="005D740B" w:rsidP="00F46106">
      <w:pPr>
        <w:pStyle w:val="Akapitzlist"/>
        <w:numPr>
          <w:ilvl w:val="0"/>
          <w:numId w:val="105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5D740B" w:rsidRPr="007A6B11" w:rsidRDefault="005D740B" w:rsidP="00F46106">
      <w:pPr>
        <w:pStyle w:val="Akapitzlist"/>
        <w:numPr>
          <w:ilvl w:val="0"/>
          <w:numId w:val="105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5D740B" w:rsidRPr="00DD6D46" w:rsidRDefault="005D740B" w:rsidP="00F46106">
      <w:pPr>
        <w:pStyle w:val="Akapitzlist"/>
        <w:numPr>
          <w:ilvl w:val="0"/>
          <w:numId w:val="105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5D740B" w:rsidRPr="00BB6A2F" w:rsidRDefault="005D740B" w:rsidP="005D740B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5D740B" w:rsidRDefault="005D740B" w:rsidP="005D740B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5D740B" w:rsidRPr="00DD6D46" w:rsidRDefault="005D740B" w:rsidP="005D740B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D740B" w:rsidRPr="00DD6D46" w:rsidRDefault="005D740B" w:rsidP="005D740B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5D740B" w:rsidRDefault="005D740B" w:rsidP="005D740B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5D740B" w:rsidRDefault="005D740B" w:rsidP="005D740B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5D740B" w:rsidRPr="00A2687C" w:rsidRDefault="005D740B" w:rsidP="005D740B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5D740B" w:rsidRDefault="005D740B" w:rsidP="005D740B">
      <w:pPr>
        <w:tabs>
          <w:tab w:val="left" w:pos="4320"/>
        </w:tabs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  <w:t>podpis Wykonawcy</w:t>
      </w:r>
      <w:r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5D740B" w:rsidRPr="00DD6D46" w:rsidRDefault="005D740B" w:rsidP="005D740B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d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5D740B" w:rsidRPr="00DD6D46" w:rsidRDefault="0029637B" w:rsidP="005D740B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5D740B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5D740B" w:rsidRPr="00DD6D46" w:rsidRDefault="005D740B" w:rsidP="005D740B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5D740B" w:rsidRPr="00DD6D46" w:rsidRDefault="005D740B" w:rsidP="005D740B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5D740B" w:rsidRPr="00DD6D46" w:rsidRDefault="005D740B" w:rsidP="005D740B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5D740B" w:rsidRPr="00DD6D46" w:rsidRDefault="005D740B" w:rsidP="005D740B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5D740B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4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5D740B" w:rsidRPr="00DD6D46" w:rsidRDefault="005D740B" w:rsidP="005D740B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5D740B" w:rsidRDefault="005D740B" w:rsidP="005D740B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559"/>
        <w:gridCol w:w="1418"/>
        <w:gridCol w:w="1984"/>
        <w:gridCol w:w="1591"/>
      </w:tblGrid>
      <w:tr w:rsidR="005D740B" w:rsidTr="005D740B">
        <w:tc>
          <w:tcPr>
            <w:tcW w:w="3119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559" w:type="dxa"/>
            <w:vAlign w:val="center"/>
          </w:tcPr>
          <w:p w:rsidR="005D740B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5D740B" w:rsidRPr="004861E4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5D740B" w:rsidTr="005D740B">
        <w:tc>
          <w:tcPr>
            <w:tcW w:w="3119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5D740B" w:rsidRPr="00EC2F90" w:rsidRDefault="005D740B" w:rsidP="005D740B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5D740B" w:rsidTr="00142C0C">
        <w:tc>
          <w:tcPr>
            <w:tcW w:w="3119" w:type="dxa"/>
          </w:tcPr>
          <w:p w:rsidR="005D740B" w:rsidRPr="004861E4" w:rsidRDefault="002E3922" w:rsidP="005D740B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Szkolenie </w:t>
            </w:r>
            <w:r w:rsidRP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w zakresie rozwiązań zarządzania LOG-</w:t>
            </w:r>
            <w:proofErr w:type="spellStart"/>
            <w:r w:rsidRP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ami</w:t>
            </w:r>
            <w:proofErr w:type="spellEnd"/>
            <w:r w:rsidRP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- obsługa, administrowanie i zarządzanie</w:t>
            </w:r>
          </w:p>
        </w:tc>
        <w:tc>
          <w:tcPr>
            <w:tcW w:w="1559" w:type="dxa"/>
            <w:vAlign w:val="center"/>
          </w:tcPr>
          <w:p w:rsidR="005D740B" w:rsidRDefault="002E3922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1</w:t>
            </w:r>
            <w:r w:rsid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d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zień</w:t>
            </w:r>
            <w:r w:rsidR="005D740B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,</w:t>
            </w:r>
          </w:p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 w:rsid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7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godziny</w:t>
            </w:r>
          </w:p>
        </w:tc>
        <w:tc>
          <w:tcPr>
            <w:tcW w:w="1418" w:type="dxa"/>
            <w:vAlign w:val="center"/>
          </w:tcPr>
          <w:p w:rsidR="005D740B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5D740B" w:rsidRPr="004861E4" w:rsidRDefault="005D740B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0D36AE" w:rsidTr="00142C0C">
        <w:tc>
          <w:tcPr>
            <w:tcW w:w="3119" w:type="dxa"/>
          </w:tcPr>
          <w:p w:rsidR="000D36AE" w:rsidRDefault="000D36AE" w:rsidP="005D740B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0D36A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administracji sieciami komputerowymi i rozwiązaniami kryptograficznymi, z uwzględnieniem uczestnictwa w warsztatach technicznych</w:t>
            </w:r>
          </w:p>
        </w:tc>
        <w:tc>
          <w:tcPr>
            <w:tcW w:w="1559" w:type="dxa"/>
            <w:vAlign w:val="center"/>
          </w:tcPr>
          <w:p w:rsidR="000D36AE" w:rsidRDefault="000D36A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2 dni,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br/>
              <w:t xml:space="preserve">tj. 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br/>
              <w:t>16 godzin</w:t>
            </w:r>
          </w:p>
        </w:tc>
        <w:tc>
          <w:tcPr>
            <w:tcW w:w="1418" w:type="dxa"/>
            <w:vAlign w:val="center"/>
          </w:tcPr>
          <w:p w:rsidR="000D36AE" w:rsidRDefault="000D36A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0D36AE" w:rsidRPr="004861E4" w:rsidRDefault="000D36A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0D36AE" w:rsidRPr="004861E4" w:rsidRDefault="000D36A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5D740B" w:rsidTr="005D740B">
        <w:tc>
          <w:tcPr>
            <w:tcW w:w="8080" w:type="dxa"/>
            <w:gridSpan w:val="4"/>
          </w:tcPr>
          <w:p w:rsidR="005D740B" w:rsidRPr="004861E4" w:rsidRDefault="005D740B" w:rsidP="005D740B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5D740B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5D740B" w:rsidRPr="004861E4" w:rsidRDefault="005D740B" w:rsidP="005D740B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5D740B" w:rsidRPr="00DD6D46" w:rsidRDefault="005D740B" w:rsidP="005D740B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5D740B" w:rsidRPr="00DD6D46" w:rsidRDefault="005D740B" w:rsidP="00F46106">
      <w:pPr>
        <w:pStyle w:val="Akapitzlist"/>
        <w:numPr>
          <w:ilvl w:val="0"/>
          <w:numId w:val="104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5D740B" w:rsidRPr="00DD6D46" w:rsidRDefault="005D740B" w:rsidP="00F46106">
      <w:pPr>
        <w:pStyle w:val="Akapitzlist"/>
        <w:numPr>
          <w:ilvl w:val="0"/>
          <w:numId w:val="104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5D740B" w:rsidRPr="007A6B11" w:rsidRDefault="005D740B" w:rsidP="00F46106">
      <w:pPr>
        <w:pStyle w:val="Akapitzlist"/>
        <w:numPr>
          <w:ilvl w:val="0"/>
          <w:numId w:val="104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5D740B" w:rsidRPr="00DD6D46" w:rsidRDefault="005D740B" w:rsidP="00F46106">
      <w:pPr>
        <w:pStyle w:val="Akapitzlist"/>
        <w:numPr>
          <w:ilvl w:val="0"/>
          <w:numId w:val="104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5D740B" w:rsidRPr="00BB6A2F" w:rsidRDefault="005D740B" w:rsidP="005D740B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5D740B" w:rsidRDefault="005D740B" w:rsidP="005D740B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5D740B" w:rsidRPr="00DD6D46" w:rsidRDefault="005D740B" w:rsidP="005D740B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D740B" w:rsidRPr="00DD6D46" w:rsidRDefault="005D740B" w:rsidP="005D740B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5D740B" w:rsidRDefault="005D740B" w:rsidP="005D740B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5D740B" w:rsidRDefault="005D740B" w:rsidP="005D740B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5D740B" w:rsidRPr="00A2687C" w:rsidRDefault="005D740B" w:rsidP="005D740B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5D740B" w:rsidRDefault="005D740B" w:rsidP="005D740B">
      <w:pPr>
        <w:tabs>
          <w:tab w:val="left" w:pos="4320"/>
        </w:tabs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</w: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ab/>
        <w:t>podpis Wykonawcy</w:t>
      </w:r>
      <w:r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2E3922" w:rsidRPr="00DD6D46" w:rsidRDefault="002E3922" w:rsidP="002E3922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e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2E3922" w:rsidRPr="00DD6D46" w:rsidRDefault="0029637B" w:rsidP="002E3922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2E3922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2E3922" w:rsidRPr="00DD6D46" w:rsidRDefault="002E3922" w:rsidP="002E3922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2E3922" w:rsidRPr="00DD6D46" w:rsidRDefault="002E3922" w:rsidP="002E3922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2E3922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5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2E3922" w:rsidRDefault="002E3922" w:rsidP="002E3922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559"/>
        <w:gridCol w:w="1418"/>
        <w:gridCol w:w="1984"/>
        <w:gridCol w:w="1591"/>
      </w:tblGrid>
      <w:tr w:rsidR="002E3922" w:rsidTr="00DF20C2">
        <w:tc>
          <w:tcPr>
            <w:tcW w:w="3119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559" w:type="dxa"/>
            <w:vAlign w:val="center"/>
          </w:tcPr>
          <w:p w:rsidR="002E3922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2E3922" w:rsidTr="00DF20C2">
        <w:tc>
          <w:tcPr>
            <w:tcW w:w="3119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2E3922" w:rsidTr="00DF20C2">
        <w:tc>
          <w:tcPr>
            <w:tcW w:w="3119" w:type="dxa"/>
          </w:tcPr>
          <w:p w:rsidR="002E3922" w:rsidRDefault="002E3922" w:rsidP="002E3922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Szkolenie </w:t>
            </w:r>
            <w:r w:rsidRP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w zakresie rozwiązań SIEM - obsługa, administrowanie i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 w:rsidRP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zarządzanie</w:t>
            </w:r>
          </w:p>
          <w:p w:rsidR="00945DA1" w:rsidRPr="004861E4" w:rsidRDefault="00945DA1" w:rsidP="002E3922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945DA1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SIEM WAZUH</w:t>
            </w:r>
          </w:p>
        </w:tc>
        <w:tc>
          <w:tcPr>
            <w:tcW w:w="1559" w:type="dxa"/>
          </w:tcPr>
          <w:p w:rsidR="002E3922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3 dni,</w:t>
            </w:r>
          </w:p>
          <w:p w:rsidR="002E3922" w:rsidRPr="004861E4" w:rsidRDefault="002E3922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24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godz.</w:t>
            </w:r>
          </w:p>
        </w:tc>
        <w:tc>
          <w:tcPr>
            <w:tcW w:w="1418" w:type="dxa"/>
            <w:vAlign w:val="center"/>
          </w:tcPr>
          <w:p w:rsidR="002E3922" w:rsidRPr="004861E4" w:rsidRDefault="00142C0C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2E3922" w:rsidRPr="00DD6D46" w:rsidRDefault="002E3922" w:rsidP="002E3922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2E3922">
      <w:pPr>
        <w:pStyle w:val="Akapitzlist"/>
        <w:numPr>
          <w:ilvl w:val="0"/>
          <w:numId w:val="10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2E3922" w:rsidRPr="00DD6D46" w:rsidRDefault="002E3922" w:rsidP="002E3922">
      <w:pPr>
        <w:pStyle w:val="Akapitzlist"/>
        <w:numPr>
          <w:ilvl w:val="0"/>
          <w:numId w:val="10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2E3922" w:rsidRPr="007A6B11" w:rsidRDefault="002E3922" w:rsidP="002E3922">
      <w:pPr>
        <w:pStyle w:val="Akapitzlist"/>
        <w:numPr>
          <w:ilvl w:val="0"/>
          <w:numId w:val="10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2E3922" w:rsidRPr="00DD6D46" w:rsidRDefault="002E3922" w:rsidP="002E3922">
      <w:pPr>
        <w:pStyle w:val="Akapitzlist"/>
        <w:numPr>
          <w:ilvl w:val="0"/>
          <w:numId w:val="101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2E3922" w:rsidRPr="00BB6A2F" w:rsidRDefault="002E3922" w:rsidP="002E3922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2E3922" w:rsidRDefault="002E3922" w:rsidP="002E3922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2E3922" w:rsidRPr="00DD6D46" w:rsidRDefault="002E3922" w:rsidP="002E3922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E3922" w:rsidRPr="00DD6D46" w:rsidRDefault="002E3922" w:rsidP="002E3922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2E3922" w:rsidRDefault="002E3922" w:rsidP="002E3922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2E3922" w:rsidRDefault="002E3922" w:rsidP="002E3922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2E3922" w:rsidRPr="00A2687C" w:rsidRDefault="002E3922" w:rsidP="002E3922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5D740B" w:rsidRDefault="002E3922" w:rsidP="002E3922">
      <w:pPr>
        <w:spacing w:after="160" w:line="259" w:lineRule="auto"/>
        <w:ind w:left="5664" w:firstLine="708"/>
        <w:jc w:val="center"/>
        <w:rPr>
          <w:rFonts w:ascii="Palatino Linotype" w:eastAsia="Calibri" w:hAnsi="Palatino Linotype" w:cs="Times New Roman"/>
          <w:sz w:val="20"/>
          <w:szCs w:val="20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>podpis Wykonawcy</w:t>
      </w:r>
      <w:r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2E3922" w:rsidRPr="00DD6D46" w:rsidRDefault="002E3922" w:rsidP="002E3922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 w:rsidR="0029637B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f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2E3922" w:rsidRPr="00DD6D46" w:rsidRDefault="0029637B" w:rsidP="002E3922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Tel.</w:t>
      </w:r>
      <w:r w:rsidR="002E3922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2E3922" w:rsidRPr="00DD6D46" w:rsidRDefault="002E3922" w:rsidP="002E3922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2E3922" w:rsidRPr="00DD6D46" w:rsidRDefault="002E3922" w:rsidP="002E3922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2E3922" w:rsidRPr="00DD6D46" w:rsidRDefault="002E3922" w:rsidP="002E3922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2E3922" w:rsidRPr="00DD6D46" w:rsidRDefault="002E3922" w:rsidP="002E3922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2E3922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 w:rsidR="00AA4FEE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6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2E3922" w:rsidRPr="00DD6D46" w:rsidRDefault="002E3922" w:rsidP="002E3922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2E3922" w:rsidRDefault="002E3922" w:rsidP="002E3922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559"/>
        <w:gridCol w:w="1418"/>
        <w:gridCol w:w="1984"/>
        <w:gridCol w:w="1591"/>
      </w:tblGrid>
      <w:tr w:rsidR="002E3922" w:rsidTr="00DF20C2">
        <w:tc>
          <w:tcPr>
            <w:tcW w:w="3119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559" w:type="dxa"/>
            <w:vAlign w:val="center"/>
          </w:tcPr>
          <w:p w:rsidR="002E3922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2E3922" w:rsidRPr="004861E4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2E3922" w:rsidTr="00DF20C2">
        <w:tc>
          <w:tcPr>
            <w:tcW w:w="3119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2E3922" w:rsidRPr="00EC2F90" w:rsidRDefault="002E3922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2E3922" w:rsidTr="00142C0C">
        <w:tc>
          <w:tcPr>
            <w:tcW w:w="3119" w:type="dxa"/>
          </w:tcPr>
          <w:p w:rsidR="002E3922" w:rsidRPr="004861E4" w:rsidRDefault="00AA4FEE" w:rsidP="00142C0C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Szkolenie z zakresu administracji i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zarządzania oprogramowaniem do monitorowania oraz zarządzania siecią, audytowania i inwentaryzacji zasobów</w:t>
            </w:r>
          </w:p>
        </w:tc>
        <w:tc>
          <w:tcPr>
            <w:tcW w:w="1559" w:type="dxa"/>
            <w:vAlign w:val="center"/>
          </w:tcPr>
          <w:p w:rsidR="002E3922" w:rsidRDefault="00AA4FE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1 </w:t>
            </w:r>
            <w:r w:rsid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d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zień</w:t>
            </w:r>
            <w:r w:rsidR="002E3922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,</w:t>
            </w:r>
          </w:p>
          <w:p w:rsidR="002E3922" w:rsidRPr="004861E4" w:rsidRDefault="002E3922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 w:rsid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8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godziny</w:t>
            </w:r>
          </w:p>
        </w:tc>
        <w:tc>
          <w:tcPr>
            <w:tcW w:w="1418" w:type="dxa"/>
            <w:vAlign w:val="center"/>
          </w:tcPr>
          <w:p w:rsidR="002E3922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2E3922" w:rsidRPr="004861E4" w:rsidRDefault="002E3922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2E3922" w:rsidRPr="004861E4" w:rsidRDefault="002E3922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2E3922" w:rsidTr="00DF20C2">
        <w:tc>
          <w:tcPr>
            <w:tcW w:w="8080" w:type="dxa"/>
            <w:gridSpan w:val="4"/>
          </w:tcPr>
          <w:p w:rsidR="002E3922" w:rsidRPr="004861E4" w:rsidRDefault="002E3922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2E3922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2E3922" w:rsidRPr="004861E4" w:rsidRDefault="002E3922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2E3922" w:rsidRPr="00DD6D46" w:rsidRDefault="002E3922" w:rsidP="002E3922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2E3922" w:rsidRPr="00DD6D46" w:rsidRDefault="002E3922" w:rsidP="00AA4FEE">
      <w:pPr>
        <w:pStyle w:val="Akapitzlist"/>
        <w:numPr>
          <w:ilvl w:val="0"/>
          <w:numId w:val="102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2E3922" w:rsidRPr="00DD6D46" w:rsidRDefault="002E3922" w:rsidP="00AA4FEE">
      <w:pPr>
        <w:pStyle w:val="Akapitzlist"/>
        <w:numPr>
          <w:ilvl w:val="0"/>
          <w:numId w:val="102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2E3922" w:rsidRPr="007A6B11" w:rsidRDefault="002E3922" w:rsidP="00AA4FEE">
      <w:pPr>
        <w:pStyle w:val="Akapitzlist"/>
        <w:numPr>
          <w:ilvl w:val="0"/>
          <w:numId w:val="102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2E3922" w:rsidRPr="00DD6D46" w:rsidRDefault="002E3922" w:rsidP="00AA4FEE">
      <w:pPr>
        <w:pStyle w:val="Akapitzlist"/>
        <w:numPr>
          <w:ilvl w:val="0"/>
          <w:numId w:val="102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2E3922" w:rsidRPr="00BB6A2F" w:rsidRDefault="002E3922" w:rsidP="002E3922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2E3922" w:rsidRDefault="002E3922" w:rsidP="002E3922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2E3922" w:rsidRPr="00DD6D46" w:rsidRDefault="002E3922" w:rsidP="002E3922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E3922" w:rsidRPr="00DD6D46" w:rsidRDefault="002E3922" w:rsidP="002E3922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2E3922" w:rsidRDefault="002E3922" w:rsidP="002E3922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2E3922" w:rsidRDefault="002E3922" w:rsidP="002E3922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2E3922" w:rsidRPr="00A2687C" w:rsidRDefault="002E3922" w:rsidP="002E3922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2E3922" w:rsidRDefault="002E3922" w:rsidP="00AA4FEE">
      <w:pPr>
        <w:spacing w:after="160" w:line="259" w:lineRule="auto"/>
        <w:ind w:left="5664" w:firstLine="708"/>
        <w:jc w:val="center"/>
        <w:rPr>
          <w:rFonts w:ascii="Palatino Linotype" w:eastAsia="Calibri" w:hAnsi="Palatino Linotype" w:cs="Times New Roman"/>
          <w:sz w:val="20"/>
          <w:szCs w:val="20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>podpis Wykonawcy</w:t>
      </w:r>
      <w:r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br w:type="page"/>
      </w:r>
    </w:p>
    <w:p w:rsidR="00AA4FEE" w:rsidRPr="00DD6D46" w:rsidRDefault="00AA4FEE" w:rsidP="00AA4FEE">
      <w:pPr>
        <w:pageBreakBefore/>
        <w:suppressAutoHyphens/>
        <w:spacing w:after="0"/>
        <w:jc w:val="right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lastRenderedPageBreak/>
        <w:t>Załącznik nr 1</w:t>
      </w:r>
      <w:r w:rsidR="0029637B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g</w:t>
      </w:r>
    </w:p>
    <w:p w:rsidR="00AA4FEE" w:rsidRPr="00DD6D46" w:rsidRDefault="00AA4FEE" w:rsidP="00AA4FEE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>……………………………………………..</w:t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ab/>
        <w:t>…………………..…………………</w:t>
      </w:r>
    </w:p>
    <w:p w:rsidR="00AA4FEE" w:rsidRPr="00DD6D46" w:rsidRDefault="00AA4FEE" w:rsidP="00AA4FEE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lang w:eastAsia="zh-CN"/>
        </w:rPr>
        <w:t xml:space="preserve">         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>/Nazwa i adres Wykonawcy/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vertAlign w:val="superscript"/>
          <w:lang w:eastAsia="zh-CN"/>
        </w:rPr>
        <w:tab/>
        <w:t>/miejscowość i data/</w:t>
      </w:r>
    </w:p>
    <w:p w:rsidR="00AA4FEE" w:rsidRPr="00DD6D46" w:rsidRDefault="0029637B" w:rsidP="00AA4FEE">
      <w:pPr>
        <w:keepNext/>
        <w:suppressAutoHyphens/>
        <w:spacing w:after="0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Tel</w:t>
      </w:r>
      <w:r w:rsidR="00AA4FEE"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wykonawcy: ……………………………………</w:t>
      </w:r>
    </w:p>
    <w:p w:rsidR="00AA4FEE" w:rsidRPr="00DD6D46" w:rsidRDefault="00AA4FEE" w:rsidP="00AA4FEE">
      <w:pPr>
        <w:keepNext/>
        <w:suppressAutoHyphens/>
        <w:spacing w:after="0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adres e-mail wykonawcy: ……………………………………</w:t>
      </w:r>
    </w:p>
    <w:p w:rsidR="00AA4FEE" w:rsidRPr="00DD6D46" w:rsidRDefault="00AA4FEE" w:rsidP="00AA4FEE">
      <w:pPr>
        <w:suppressAutoHyphens/>
        <w:spacing w:after="0"/>
        <w:ind w:left="180" w:hanging="180"/>
        <w:jc w:val="both"/>
        <w:rPr>
          <w:rFonts w:ascii="Palatino Linotype" w:eastAsia="Times New Roman" w:hAnsi="Palatino Linotype" w:cs="Times New Roman"/>
          <w:bCs/>
          <w:iCs/>
          <w:color w:val="000000" w:themeColor="text1"/>
          <w:sz w:val="20"/>
          <w:szCs w:val="20"/>
          <w:vertAlign w:val="superscript"/>
          <w:lang w:eastAsia="zh-CN"/>
        </w:rPr>
      </w:pPr>
    </w:p>
    <w:p w:rsidR="00AA4FEE" w:rsidRPr="00DD6D46" w:rsidRDefault="00AA4FEE" w:rsidP="00AA4FEE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Powiat Piski</w:t>
      </w:r>
    </w:p>
    <w:p w:rsidR="00AA4FEE" w:rsidRPr="00DD6D46" w:rsidRDefault="00AA4FEE" w:rsidP="00AA4FEE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ul. Warszawska 1</w:t>
      </w:r>
    </w:p>
    <w:p w:rsidR="00AA4FEE" w:rsidRPr="00DD6D46" w:rsidRDefault="00AA4FEE" w:rsidP="00AA4FEE">
      <w:pPr>
        <w:keepNext/>
        <w:suppressAutoHyphens/>
        <w:spacing w:after="0"/>
        <w:ind w:left="5664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12-200 Pisz</w:t>
      </w:r>
    </w:p>
    <w:p w:rsidR="00AA4FEE" w:rsidRPr="00DD6D46" w:rsidRDefault="00AA4FEE" w:rsidP="00AA4FEE">
      <w:pPr>
        <w:tabs>
          <w:tab w:val="left" w:pos="4140"/>
        </w:tabs>
        <w:suppressAutoHyphens/>
        <w:spacing w:after="0"/>
        <w:ind w:left="4720" w:hanging="4720"/>
        <w:jc w:val="center"/>
        <w:rPr>
          <w:rFonts w:ascii="Palatino Linotype" w:eastAsia="Times New Roman" w:hAnsi="Palatino Linotype" w:cs="Times New Roman"/>
          <w:bCs/>
          <w:color w:val="000000" w:themeColor="text1"/>
          <w:sz w:val="20"/>
          <w:szCs w:val="20"/>
          <w:lang w:eastAsia="zh-CN"/>
        </w:rPr>
      </w:pPr>
    </w:p>
    <w:p w:rsidR="00AA4FEE" w:rsidRPr="00DD6D46" w:rsidRDefault="00AA4FEE" w:rsidP="00AA4FEE">
      <w:pPr>
        <w:pStyle w:val="Nagwek1"/>
        <w:spacing w:before="0" w:line="276" w:lineRule="auto"/>
        <w:jc w:val="center"/>
        <w:rPr>
          <w:rFonts w:ascii="Palatino Linotype" w:hAnsi="Palatino Linotype"/>
          <w:b w:val="0"/>
          <w:color w:val="000000" w:themeColor="text1"/>
          <w:sz w:val="20"/>
          <w:szCs w:val="20"/>
        </w:rPr>
      </w:pPr>
      <w:bookmarkStart w:id="0" w:name="_GoBack"/>
      <w:bookmarkEnd w:id="0"/>
      <w:r w:rsidRPr="00DD6D46">
        <w:rPr>
          <w:rFonts w:ascii="Palatino Linotype" w:hAnsi="Palatino Linotype"/>
          <w:b w:val="0"/>
          <w:color w:val="000000" w:themeColor="text1"/>
          <w:sz w:val="20"/>
          <w:szCs w:val="20"/>
        </w:rPr>
        <w:t>FORMULARZ OFERTOWY</w:t>
      </w:r>
    </w:p>
    <w:p w:rsidR="00AA4FEE" w:rsidRPr="00DD6D46" w:rsidRDefault="00AA4FEE" w:rsidP="00AA4FEE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</w:p>
    <w:p w:rsidR="00AA4FEE" w:rsidRPr="00DD6D46" w:rsidRDefault="00AA4FEE" w:rsidP="00AA4FEE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Odpowiadając na zaproszenie do wzięcia udziału w zapytaniu ofertowym nr Or.272.2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.17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.202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5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na 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Usług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i</w:t>
      </w:r>
      <w:r w:rsidRPr="005D4ABE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przeprowadzenia szkoleń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określone w 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Część </w:t>
      </w:r>
      <w:r w:rsidR="0019017E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>7</w:t>
      </w:r>
      <w:r w:rsidRPr="004861E4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  <w:t xml:space="preserve"> zamówienia</w:t>
      </w:r>
      <w:r w:rsidRPr="00DD6D46">
        <w:rPr>
          <w:rFonts w:ascii="Palatino Linotype" w:eastAsia="Times New Roman" w:hAnsi="Palatino Linotype" w:cs="Times New Roman"/>
          <w:iCs/>
          <w:color w:val="000000" w:themeColor="text1"/>
          <w:sz w:val="20"/>
          <w:szCs w:val="20"/>
          <w:lang w:eastAsia="zh-CN"/>
        </w:rPr>
        <w:t>,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 xml:space="preserve"> oferujemy reali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zację przedmiotu zamówienia za:</w:t>
      </w:r>
    </w:p>
    <w:p w:rsidR="00AA4FEE" w:rsidRPr="00DD6D46" w:rsidRDefault="00AA4FEE" w:rsidP="00AA4FEE">
      <w:pPr>
        <w:suppressAutoHyphens/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</w:pP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cenę brutto ……….…..…………......................................................</w:t>
      </w:r>
      <w:r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>.........................</w:t>
      </w:r>
      <w:r w:rsidRPr="00DD6D46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  <w:lang w:eastAsia="zh-CN"/>
        </w:rPr>
        <w:t xml:space="preserve">.................................................... zł 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br/>
        <w:t>w tym podatek VAT w wysokości ....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....% wynosi ………………..……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……………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.......................................... zł</w:t>
      </w:r>
    </w:p>
    <w:p w:rsidR="00AA4FEE" w:rsidRDefault="00AA4FEE" w:rsidP="00AA4FEE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559"/>
        <w:gridCol w:w="1418"/>
        <w:gridCol w:w="1984"/>
        <w:gridCol w:w="1591"/>
      </w:tblGrid>
      <w:tr w:rsidR="00AA4FEE" w:rsidTr="00DF20C2">
        <w:tc>
          <w:tcPr>
            <w:tcW w:w="3119" w:type="dxa"/>
            <w:vAlign w:val="center"/>
          </w:tcPr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Nazwa szkolenia</w:t>
            </w:r>
          </w:p>
        </w:tc>
        <w:tc>
          <w:tcPr>
            <w:tcW w:w="1559" w:type="dxa"/>
            <w:vAlign w:val="center"/>
          </w:tcPr>
          <w:p w:rsidR="00AA4FEE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Czas trwania</w:t>
            </w:r>
          </w:p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1 szkolenia</w:t>
            </w:r>
          </w:p>
        </w:tc>
        <w:tc>
          <w:tcPr>
            <w:tcW w:w="1418" w:type="dxa"/>
            <w:vAlign w:val="center"/>
          </w:tcPr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Ilość szkoleń</w:t>
            </w:r>
          </w:p>
        </w:tc>
        <w:tc>
          <w:tcPr>
            <w:tcW w:w="1984" w:type="dxa"/>
            <w:vAlign w:val="center"/>
          </w:tcPr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Cena jednostkowa netto</w:t>
            </w: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br/>
              <w:t>za 1 szkolenie</w:t>
            </w:r>
          </w:p>
        </w:tc>
        <w:tc>
          <w:tcPr>
            <w:tcW w:w="1591" w:type="dxa"/>
            <w:vAlign w:val="center"/>
          </w:tcPr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 xml:space="preserve">Wartość netto </w:t>
            </w:r>
          </w:p>
          <w:p w:rsidR="00AA4FEE" w:rsidRPr="004861E4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(3x4)</w:t>
            </w:r>
          </w:p>
        </w:tc>
      </w:tr>
      <w:tr w:rsidR="00AA4FEE" w:rsidTr="00DF20C2">
        <w:tc>
          <w:tcPr>
            <w:tcW w:w="3119" w:type="dxa"/>
          </w:tcPr>
          <w:p w:rsidR="00AA4FEE" w:rsidRPr="00EC2F90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</w:tcPr>
          <w:p w:rsidR="00AA4FEE" w:rsidRPr="00EC2F90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</w:tcPr>
          <w:p w:rsidR="00AA4FEE" w:rsidRPr="00EC2F90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</w:tcPr>
          <w:p w:rsidR="00AA4FEE" w:rsidRPr="00EC2F90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91" w:type="dxa"/>
          </w:tcPr>
          <w:p w:rsidR="00AA4FEE" w:rsidRPr="00EC2F90" w:rsidRDefault="00AA4FEE" w:rsidP="00DF20C2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C2F90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</w:tr>
      <w:tr w:rsidR="00AA4FEE" w:rsidTr="00142C0C">
        <w:tc>
          <w:tcPr>
            <w:tcW w:w="3119" w:type="dxa"/>
          </w:tcPr>
          <w:p w:rsidR="00AA4FEE" w:rsidRPr="004861E4" w:rsidRDefault="00AA4FEE" w:rsidP="00142C0C">
            <w:pPr>
              <w:widowControl w:val="0"/>
              <w:suppressAutoHyphens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Szkolenie dla kadry kierowniczej oraz pracowników w zakresie </w:t>
            </w:r>
            <w:proofErr w:type="spellStart"/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cyberbezpieczeństwa</w:t>
            </w:r>
            <w:proofErr w:type="spellEnd"/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 i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 w:rsidRPr="00AA4FEE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bezpieczeństwa informacji.</w:t>
            </w:r>
          </w:p>
        </w:tc>
        <w:tc>
          <w:tcPr>
            <w:tcW w:w="1559" w:type="dxa"/>
            <w:vAlign w:val="center"/>
          </w:tcPr>
          <w:p w:rsidR="00AA4FEE" w:rsidRDefault="00AA4FE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1 dzień,</w:t>
            </w:r>
          </w:p>
          <w:p w:rsidR="00AA4FEE" w:rsidRPr="004861E4" w:rsidRDefault="00AA4FE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tj. 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 xml:space="preserve">łącznie 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6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godz</w:t>
            </w:r>
            <w:r w:rsidR="00142C0C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418" w:type="dxa"/>
            <w:vAlign w:val="center"/>
          </w:tcPr>
          <w:p w:rsidR="00AA4FEE" w:rsidRPr="004861E4" w:rsidRDefault="00142C0C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AA4FEE" w:rsidRPr="004861E4" w:rsidRDefault="00AA4FE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591" w:type="dxa"/>
            <w:vAlign w:val="center"/>
          </w:tcPr>
          <w:p w:rsidR="00AA4FEE" w:rsidRPr="004861E4" w:rsidRDefault="00AA4FEE" w:rsidP="00142C0C">
            <w:pPr>
              <w:widowControl w:val="0"/>
              <w:suppressAutoHyphens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AA4FEE" w:rsidTr="00DF20C2">
        <w:tc>
          <w:tcPr>
            <w:tcW w:w="8080" w:type="dxa"/>
            <w:gridSpan w:val="4"/>
          </w:tcPr>
          <w:p w:rsidR="00AA4FEE" w:rsidRPr="004861E4" w:rsidRDefault="00AA4FEE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1591" w:type="dxa"/>
          </w:tcPr>
          <w:p w:rsidR="00AA4FEE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AA4FEE" w:rsidRPr="004861E4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AA4FEE" w:rsidTr="00DF20C2">
        <w:tc>
          <w:tcPr>
            <w:tcW w:w="8080" w:type="dxa"/>
            <w:gridSpan w:val="4"/>
          </w:tcPr>
          <w:p w:rsidR="00AA4FEE" w:rsidRPr="004861E4" w:rsidRDefault="00AA4FEE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Podatek VAT w zł</w:t>
            </w:r>
          </w:p>
        </w:tc>
        <w:tc>
          <w:tcPr>
            <w:tcW w:w="1591" w:type="dxa"/>
          </w:tcPr>
          <w:p w:rsidR="00AA4FEE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AA4FEE" w:rsidRPr="004861E4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AA4FEE" w:rsidTr="00DF20C2">
        <w:tc>
          <w:tcPr>
            <w:tcW w:w="8080" w:type="dxa"/>
            <w:gridSpan w:val="4"/>
          </w:tcPr>
          <w:p w:rsidR="00AA4FEE" w:rsidRPr="004861E4" w:rsidRDefault="00AA4FEE" w:rsidP="00DF20C2">
            <w:pPr>
              <w:widowControl w:val="0"/>
              <w:suppressAutoHyphens/>
              <w:jc w:val="right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  <w:r w:rsidRPr="004861E4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  <w:t>Wartość brutto</w:t>
            </w:r>
          </w:p>
        </w:tc>
        <w:tc>
          <w:tcPr>
            <w:tcW w:w="1591" w:type="dxa"/>
          </w:tcPr>
          <w:p w:rsidR="00AA4FEE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  <w:p w:rsidR="00AA4FEE" w:rsidRPr="004861E4" w:rsidRDefault="00AA4FEE" w:rsidP="00DF20C2">
            <w:pPr>
              <w:widowControl w:val="0"/>
              <w:suppressAutoHyphens/>
              <w:jc w:val="both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zh-CN"/>
              </w:rPr>
            </w:pPr>
          </w:p>
        </w:tc>
      </w:tr>
    </w:tbl>
    <w:p w:rsidR="00AA4FEE" w:rsidRPr="00DD6D46" w:rsidRDefault="00AA4FEE" w:rsidP="00AA4FEE">
      <w:pPr>
        <w:widowControl w:val="0"/>
        <w:suppressAutoHyphens/>
        <w:spacing w:after="0"/>
        <w:jc w:val="both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lang w:eastAsia="zh-CN"/>
        </w:rPr>
      </w:pPr>
    </w:p>
    <w:p w:rsidR="00AA4FEE" w:rsidRPr="00DD6D46" w:rsidRDefault="00AA4FEE" w:rsidP="00AA4FEE">
      <w:pPr>
        <w:pStyle w:val="Akapitzlist"/>
        <w:numPr>
          <w:ilvl w:val="0"/>
          <w:numId w:val="103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Przedmiot zamówienia realizować będziemy w okresie wskazanym w warunkach zapytania ofertowego.</w:t>
      </w:r>
    </w:p>
    <w:p w:rsidR="00AA4FEE" w:rsidRPr="00DD6D46" w:rsidRDefault="00AA4FEE" w:rsidP="00AA4FEE">
      <w:pPr>
        <w:pStyle w:val="Akapitzlist"/>
        <w:numPr>
          <w:ilvl w:val="0"/>
          <w:numId w:val="103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zapoznaliśmy się z warunkami zapytania ofertowego (w tym ze wzorem umowy) i nie wnosimy do niej zastrzeżeń oraz przyjmujemy warunki w nich zawarte.</w:t>
      </w:r>
    </w:p>
    <w:p w:rsidR="00AA4FEE" w:rsidRPr="007A6B11" w:rsidRDefault="00AA4FEE" w:rsidP="00AA4FEE">
      <w:pPr>
        <w:pStyle w:val="Akapitzlist"/>
        <w:numPr>
          <w:ilvl w:val="0"/>
          <w:numId w:val="103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zh-CN"/>
        </w:rPr>
        <w:t>Oświadczamy, że uważamy się za związanych niniejszą ofertą na okres wskazany w warunkach zapytania ofertowego.</w:t>
      </w:r>
    </w:p>
    <w:p w:rsidR="00AA4FEE" w:rsidRPr="00DD6D46" w:rsidRDefault="00AA4FEE" w:rsidP="00AA4FEE">
      <w:pPr>
        <w:pStyle w:val="Akapitzlist"/>
        <w:numPr>
          <w:ilvl w:val="0"/>
          <w:numId w:val="103"/>
        </w:numPr>
        <w:spacing w:after="0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że: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1)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nie podlegam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y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 xml:space="preserve"> wykluczeniu z postępowania na podstawie art. 7 ust. 1 ustawy sankcyjnej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2)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znajdujemy się w sytuacji ekonomicznej i finansowej zapewniającej wykonanie zamówienia</w:t>
      </w:r>
      <w:r>
        <w:rPr>
          <w:rFonts w:ascii="Palatino Linotype" w:hAnsi="Palatino Linotype" w:cs="Arial"/>
          <w:sz w:val="20"/>
          <w:szCs w:val="20"/>
        </w:rPr>
        <w:t>,</w:t>
      </w:r>
    </w:p>
    <w:p w:rsidR="00D04928" w:rsidRPr="00DD6D46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3)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  <w:t>posiadamy niezbędną wiedzę i doświadczeni do wykonania zamówienia,</w:t>
      </w:r>
    </w:p>
    <w:p w:rsidR="00D04928" w:rsidRDefault="00D04928" w:rsidP="00D04928">
      <w:pPr>
        <w:pStyle w:val="Akapitzlist"/>
        <w:spacing w:after="0"/>
        <w:ind w:left="709" w:hanging="349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4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)</w:t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dysponujemy potencjałem technicznym i osobami zdolnymi do wykonywania zamówienia.</w:t>
      </w:r>
    </w:p>
    <w:p w:rsidR="00AA4FEE" w:rsidRPr="00BB6A2F" w:rsidRDefault="00AA4FEE" w:rsidP="00AA4FEE">
      <w:pPr>
        <w:tabs>
          <w:tab w:val="left" w:pos="426"/>
        </w:tabs>
        <w:spacing w:after="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5.</w:t>
      </w:r>
      <w:r>
        <w:rPr>
          <w:rFonts w:ascii="Palatino Linotype" w:hAnsi="Palatino Linotype" w:cs="Arial"/>
          <w:sz w:val="20"/>
          <w:szCs w:val="20"/>
        </w:rPr>
        <w:tab/>
      </w:r>
      <w:r w:rsidRPr="00BB6A2F">
        <w:rPr>
          <w:rFonts w:ascii="Palatino Linotype" w:hAnsi="Palatino Linotype" w:cs="Arial"/>
          <w:sz w:val="20"/>
          <w:szCs w:val="20"/>
        </w:rPr>
        <w:t>Oświadczam, że nie jestem powiązany osobowo lub kapitałowo z Zamawiającym</w:t>
      </w:r>
      <w:r>
        <w:rPr>
          <w:rFonts w:ascii="Palatino Linotype" w:hAnsi="Palatino Linotype" w:cs="Arial"/>
          <w:sz w:val="20"/>
          <w:szCs w:val="20"/>
        </w:rPr>
        <w:t xml:space="preserve"> w sytuacjach, o których mowa w Sekcji 3.2.2 pkt 8) wytycznych.</w:t>
      </w:r>
    </w:p>
    <w:p w:rsidR="00AA4FEE" w:rsidRDefault="00AA4FEE" w:rsidP="00AA4FEE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hAnsi="Palatino Linotype" w:cs="Arial"/>
          <w:sz w:val="20"/>
          <w:szCs w:val="20"/>
        </w:rPr>
        <w:lastRenderedPageBreak/>
        <w:t>6.</w:t>
      </w:r>
      <w:r>
        <w:rPr>
          <w:rFonts w:ascii="Palatino Linotype" w:hAnsi="Palatino Linotype" w:cs="Arial"/>
          <w:sz w:val="20"/>
          <w:szCs w:val="20"/>
        </w:rPr>
        <w:tab/>
      </w:r>
      <w:r w:rsidRPr="00DD6D46">
        <w:rPr>
          <w:rFonts w:ascii="Palatino Linotype" w:hAnsi="Palatino Linotype" w:cs="Arial"/>
          <w:sz w:val="20"/>
          <w:szCs w:val="20"/>
        </w:rPr>
        <w:t>Oświadczamy, że przedmiot zamówienia zamierzamy powierzyć niżej wymienionym podwykonawcom …………………………………………………. do wykonania niżej wymienione części zamówienia…………………………...........................</w:t>
      </w:r>
      <w:r>
        <w:rPr>
          <w:rFonts w:ascii="Palatino Linotype" w:hAnsi="Palatino Linotype" w:cs="Arial"/>
          <w:sz w:val="20"/>
          <w:szCs w:val="20"/>
        </w:rPr>
        <w:t>............</w:t>
      </w:r>
      <w:r w:rsidRPr="00DD6D46">
        <w:rPr>
          <w:rFonts w:ascii="Palatino Linotype" w:hAnsi="Palatino Linotype" w:cs="Arial"/>
          <w:sz w:val="20"/>
          <w:szCs w:val="20"/>
        </w:rPr>
        <w:t xml:space="preserve">........................................................ </w:t>
      </w:r>
      <w:r w:rsidRPr="00DD6D46">
        <w:rPr>
          <w:rFonts w:ascii="Palatino Linotype" w:hAnsi="Palatino Linotype" w:cs="Arial"/>
          <w:i/>
          <w:sz w:val="20"/>
          <w:szCs w:val="20"/>
        </w:rPr>
        <w:t>(jeżeli dotyczy)</w:t>
      </w:r>
    </w:p>
    <w:p w:rsidR="00AA4FEE" w:rsidRPr="00DD6D46" w:rsidRDefault="00AA4FEE" w:rsidP="00AA4FEE">
      <w:pPr>
        <w:spacing w:after="0"/>
        <w:ind w:left="426" w:hanging="426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</w:pP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7.</w:t>
      </w:r>
      <w:r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ab/>
      </w:r>
      <w:r w:rsidRPr="00DD6D46"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AA4FEE" w:rsidRPr="00DD6D46" w:rsidRDefault="00AA4FEE" w:rsidP="00AA4FEE">
      <w:pPr>
        <w:pStyle w:val="Tekstkomentarza"/>
        <w:spacing w:line="276" w:lineRule="auto"/>
        <w:ind w:left="426" w:hanging="426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8.</w:t>
      </w:r>
      <w:r>
        <w:rPr>
          <w:rFonts w:ascii="Palatino Linotype" w:hAnsi="Palatino Linotype" w:cs="Arial"/>
        </w:rPr>
        <w:tab/>
      </w:r>
      <w:r w:rsidRPr="00DD6D46">
        <w:rPr>
          <w:rFonts w:ascii="Palatino Linotype" w:hAnsi="Palatino Linotype" w:cs="Arial"/>
        </w:rPr>
        <w:t>Oświadczamy, że oferta nie zawiera/zawiera* informacje stanowiące tajemnicę przedsiębiorstwa w</w:t>
      </w:r>
      <w:r>
        <w:rPr>
          <w:rFonts w:ascii="Palatino Linotype" w:hAnsi="Palatino Linotype" w:cs="Arial"/>
        </w:rPr>
        <w:t> </w:t>
      </w:r>
      <w:r w:rsidRPr="00DD6D46">
        <w:rPr>
          <w:rFonts w:ascii="Palatino Linotype" w:hAnsi="Palatino Linotype" w:cs="Arial"/>
        </w:rPr>
        <w:t>rozumieniu przepisów o zwalczaniu nieuczciwej konkurencji.</w:t>
      </w:r>
    </w:p>
    <w:p w:rsidR="00AA4FEE" w:rsidRDefault="00AA4FEE" w:rsidP="00AA4FEE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  <w:r w:rsidRPr="00DD6D46">
        <w:rPr>
          <w:rFonts w:ascii="Palatino Linotype" w:eastAsia="Calibri" w:hAnsi="Palatino Linotype" w:cs="Arial"/>
          <w:sz w:val="20"/>
          <w:szCs w:val="20"/>
        </w:rPr>
        <w:t>* niepotrzebne skreślić</w:t>
      </w:r>
    </w:p>
    <w:p w:rsidR="00AA4FEE" w:rsidRDefault="00AA4FEE" w:rsidP="00AA4FEE">
      <w:pPr>
        <w:suppressAutoHyphens/>
        <w:spacing w:after="0"/>
        <w:rPr>
          <w:rFonts w:ascii="Palatino Linotype" w:eastAsia="Calibri" w:hAnsi="Palatino Linotype" w:cs="Arial"/>
          <w:sz w:val="20"/>
          <w:szCs w:val="20"/>
        </w:rPr>
      </w:pPr>
    </w:p>
    <w:p w:rsidR="00AA4FEE" w:rsidRPr="00A2687C" w:rsidRDefault="00AA4FEE" w:rsidP="00AA4FEE">
      <w:pPr>
        <w:suppressAutoHyphens/>
        <w:spacing w:after="0" w:line="240" w:lineRule="auto"/>
        <w:jc w:val="right"/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lang w:eastAsia="zh-CN"/>
        </w:rPr>
        <w:t>…………………………………..</w:t>
      </w:r>
    </w:p>
    <w:p w:rsidR="002E3922" w:rsidRDefault="00AA4FEE" w:rsidP="009F03E4">
      <w:pPr>
        <w:spacing w:after="160" w:line="259" w:lineRule="auto"/>
        <w:ind w:left="5664" w:firstLine="708"/>
        <w:jc w:val="center"/>
        <w:rPr>
          <w:rFonts w:ascii="Palatino Linotype" w:eastAsia="Calibri" w:hAnsi="Palatino Linotype" w:cs="Times New Roman"/>
          <w:sz w:val="20"/>
          <w:szCs w:val="20"/>
        </w:rPr>
      </w:pPr>
      <w:r w:rsidRPr="00A2687C">
        <w:rPr>
          <w:rFonts w:ascii="Palatino Linotype" w:eastAsia="Times New Roman" w:hAnsi="Palatino Linotype" w:cs="Times New Roman"/>
          <w:iCs/>
          <w:color w:val="000000" w:themeColor="text1"/>
          <w:vertAlign w:val="superscript"/>
          <w:lang w:eastAsia="zh-CN"/>
        </w:rPr>
        <w:t>podpis Wykonawcy</w:t>
      </w:r>
    </w:p>
    <w:sectPr w:rsidR="002E3922" w:rsidSect="004C5E6C">
      <w:headerReference w:type="default" r:id="rId9"/>
      <w:footerReference w:type="default" r:id="rId10"/>
      <w:pgSz w:w="11906" w:h="16838"/>
      <w:pgMar w:top="1099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91F" w:rsidRDefault="000E491F" w:rsidP="000B2797">
      <w:pPr>
        <w:spacing w:after="0" w:line="240" w:lineRule="auto"/>
      </w:pPr>
      <w:r>
        <w:separator/>
      </w:r>
    </w:p>
  </w:endnote>
  <w:endnote w:type="continuationSeparator" w:id="0">
    <w:p w:rsidR="000E491F" w:rsidRDefault="000E491F" w:rsidP="000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eastAsiaTheme="majorEastAsia" w:hAnsi="Palatino Linotype" w:cstheme="majorBidi"/>
        <w:sz w:val="16"/>
        <w:szCs w:val="16"/>
      </w:rPr>
      <w:id w:val="1710682616"/>
      <w:docPartObj>
        <w:docPartGallery w:val="Page Numbers (Bottom of Page)"/>
        <w:docPartUnique/>
      </w:docPartObj>
    </w:sdtPr>
    <w:sdtEndPr/>
    <w:sdtContent>
      <w:p w:rsidR="000E491F" w:rsidRPr="004F5428" w:rsidRDefault="000E491F" w:rsidP="004F5428">
        <w:pPr>
          <w:pStyle w:val="Stopka"/>
          <w:jc w:val="right"/>
          <w:rPr>
            <w:rFonts w:ascii="Palatino Linotype" w:eastAsiaTheme="majorEastAsia" w:hAnsi="Palatino Linotype" w:cstheme="majorBidi"/>
            <w:sz w:val="16"/>
            <w:szCs w:val="16"/>
          </w:rPr>
        </w:pPr>
        <w:r w:rsidRPr="004F5428">
          <w:rPr>
            <w:rFonts w:ascii="Palatino Linotype" w:eastAsiaTheme="majorEastAsia" w:hAnsi="Palatino Linotype" w:cstheme="majorBidi"/>
            <w:sz w:val="16"/>
            <w:szCs w:val="16"/>
          </w:rPr>
          <w:t xml:space="preserve">str. </w:t>
        </w:r>
        <w:r w:rsidRPr="004F5428">
          <w:rPr>
            <w:rFonts w:ascii="Palatino Linotype" w:eastAsiaTheme="minorEastAsia" w:hAnsi="Palatino Linotype"/>
            <w:sz w:val="16"/>
            <w:szCs w:val="16"/>
          </w:rPr>
          <w:fldChar w:fldCharType="begin"/>
        </w:r>
        <w:r w:rsidRPr="004F5428">
          <w:rPr>
            <w:rFonts w:ascii="Palatino Linotype" w:hAnsi="Palatino Linotype"/>
            <w:sz w:val="16"/>
            <w:szCs w:val="16"/>
          </w:rPr>
          <w:instrText>PAGE    \* MERGEFORMAT</w:instrText>
        </w:r>
        <w:r w:rsidRPr="004F5428">
          <w:rPr>
            <w:rFonts w:ascii="Palatino Linotype" w:eastAsiaTheme="minorEastAsia" w:hAnsi="Palatino Linotype"/>
            <w:sz w:val="16"/>
            <w:szCs w:val="16"/>
          </w:rPr>
          <w:fldChar w:fldCharType="separate"/>
        </w:r>
        <w:r w:rsidR="009F03E4" w:rsidRPr="009F03E4">
          <w:rPr>
            <w:rFonts w:ascii="Palatino Linotype" w:eastAsiaTheme="majorEastAsia" w:hAnsi="Palatino Linotype" w:cstheme="majorBidi"/>
            <w:noProof/>
            <w:sz w:val="16"/>
            <w:szCs w:val="16"/>
          </w:rPr>
          <w:t>14</w:t>
        </w:r>
        <w:r w:rsidRPr="004F5428">
          <w:rPr>
            <w:rFonts w:ascii="Palatino Linotype" w:eastAsiaTheme="majorEastAsia" w:hAnsi="Palatino Linotype" w:cstheme="majorBid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91F" w:rsidRDefault="000E491F" w:rsidP="000B2797">
      <w:pPr>
        <w:spacing w:after="0" w:line="240" w:lineRule="auto"/>
      </w:pPr>
      <w:r>
        <w:separator/>
      </w:r>
    </w:p>
  </w:footnote>
  <w:footnote w:type="continuationSeparator" w:id="0">
    <w:p w:rsidR="000E491F" w:rsidRDefault="000E491F" w:rsidP="000B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889" w:type="dxa"/>
      <w:tblLook w:val="04A0" w:firstRow="1" w:lastRow="0" w:firstColumn="1" w:lastColumn="0" w:noHBand="0" w:noVBand="1"/>
    </w:tblPr>
    <w:tblGrid>
      <w:gridCol w:w="9889"/>
    </w:tblGrid>
    <w:tr w:rsidR="000E491F" w:rsidTr="004C5E6C">
      <w:tc>
        <w:tcPr>
          <w:tcW w:w="9889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E491F" w:rsidRDefault="000E491F">
          <w:r>
            <w:rPr>
              <w:noProof/>
              <w:lang w:eastAsia="pl-PL"/>
            </w:rPr>
            <w:drawing>
              <wp:inline distT="0" distB="0" distL="0" distR="0" wp14:anchorId="1193D6AF" wp14:editId="6F9FA281">
                <wp:extent cx="5761355" cy="5911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591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0E491F" w:rsidRPr="009C2F0D" w:rsidRDefault="000E491F" w:rsidP="005806A8">
          <w:pPr>
            <w:pStyle w:val="Nagwek"/>
            <w:rPr>
              <w:rFonts w:ascii="Palatino Linotype" w:hAnsi="Palatino Linotype" w:cs="Times New Roman"/>
              <w:sz w:val="14"/>
              <w:szCs w:val="14"/>
            </w:rPr>
          </w:pPr>
          <w:r w:rsidRPr="009C2F0D">
            <w:rPr>
              <w:rFonts w:ascii="Palatino Linotype" w:hAnsi="Palatino Linotype" w:cs="Times New Roman"/>
              <w:sz w:val="14"/>
              <w:szCs w:val="14"/>
            </w:rPr>
            <w:t>Znak sprawy: Or.272.2</w:t>
          </w:r>
          <w:r>
            <w:rPr>
              <w:rFonts w:ascii="Palatino Linotype" w:hAnsi="Palatino Linotype" w:cs="Times New Roman"/>
              <w:sz w:val="14"/>
              <w:szCs w:val="14"/>
            </w:rPr>
            <w:t>.17.</w:t>
          </w:r>
          <w:r w:rsidRPr="009C2F0D">
            <w:rPr>
              <w:rFonts w:ascii="Palatino Linotype" w:hAnsi="Palatino Linotype" w:cs="Times New Roman"/>
              <w:sz w:val="14"/>
              <w:szCs w:val="14"/>
            </w:rPr>
            <w:t>20</w:t>
          </w:r>
          <w:r>
            <w:rPr>
              <w:rFonts w:ascii="Palatino Linotype" w:hAnsi="Palatino Linotype" w:cs="Times New Roman"/>
              <w:sz w:val="14"/>
              <w:szCs w:val="14"/>
            </w:rPr>
            <w:t>25</w:t>
          </w:r>
        </w:p>
      </w:tc>
    </w:tr>
  </w:tbl>
  <w:p w:rsidR="000E491F" w:rsidRPr="00A06AF6" w:rsidRDefault="000E491F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sz w:val="20"/>
        <w:szCs w:val="20"/>
      </w:rPr>
    </w:lvl>
  </w:abstractNum>
  <w:abstractNum w:abstractNumId="4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</w:abstractNum>
  <w:abstractNum w:abstractNumId="7">
    <w:nsid w:val="00000018"/>
    <w:multiLevelType w:val="multilevel"/>
    <w:tmpl w:val="1A98AE40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1260" w:hanging="360"/>
      </w:pPr>
      <w:rPr>
        <w:rFonts w:ascii="Times New Roman" w:hAnsi="Times New Roman" w:cs="Times New Roman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</w:lvl>
  </w:abstractNum>
  <w:abstractNum w:abstractNumId="8">
    <w:nsid w:val="0000002F"/>
    <w:multiLevelType w:val="singleLevel"/>
    <w:tmpl w:val="7A5E0B7C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Palatino Linotype" w:hAnsi="Palatino Linotype" w:cs="Cambria" w:hint="default"/>
        <w:b w:val="0"/>
        <w:bCs w:val="0"/>
        <w:color w:val="000000"/>
        <w:sz w:val="22"/>
        <w:szCs w:val="22"/>
      </w:rPr>
    </w:lvl>
  </w:abstractNum>
  <w:abstractNum w:abstractNumId="9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</w:rPr>
    </w:lvl>
  </w:abstractNum>
  <w:abstractNum w:abstractNumId="10">
    <w:nsid w:val="00000034"/>
    <w:multiLevelType w:val="multilevel"/>
    <w:tmpl w:val="00000034"/>
    <w:name w:val="WW8Num52"/>
    <w:lvl w:ilvl="0">
      <w:start w:val="10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Times New Roman"/>
        <w:bCs/>
        <w:sz w:val="24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Cs/>
        <w:sz w:val="24"/>
        <w:szCs w:val="24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</w:abstractNum>
  <w:abstractNum w:abstractNumId="11">
    <w:nsid w:val="019724F0"/>
    <w:multiLevelType w:val="multilevel"/>
    <w:tmpl w:val="7658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019975B8"/>
    <w:multiLevelType w:val="multilevel"/>
    <w:tmpl w:val="C9C2D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1DD1855"/>
    <w:multiLevelType w:val="hybridMultilevel"/>
    <w:tmpl w:val="E2E86C8E"/>
    <w:lvl w:ilvl="0" w:tplc="00F8642A">
      <w:start w:val="1"/>
      <w:numFmt w:val="decimal"/>
      <w:lvlText w:val="%1."/>
      <w:lvlJc w:val="left"/>
      <w:pPr>
        <w:ind w:left="566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20E0CBF"/>
    <w:multiLevelType w:val="multilevel"/>
    <w:tmpl w:val="4A2A7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28F53DE"/>
    <w:multiLevelType w:val="multilevel"/>
    <w:tmpl w:val="4022B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2BF7BF7"/>
    <w:multiLevelType w:val="hybridMultilevel"/>
    <w:tmpl w:val="F05EE2D2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7">
    <w:nsid w:val="048348F9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18">
    <w:nsid w:val="058C04FF"/>
    <w:multiLevelType w:val="hybridMultilevel"/>
    <w:tmpl w:val="8FBEE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59314A7"/>
    <w:multiLevelType w:val="hybridMultilevel"/>
    <w:tmpl w:val="125CB2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6BE4BA2"/>
    <w:multiLevelType w:val="hybridMultilevel"/>
    <w:tmpl w:val="A9AA9072"/>
    <w:lvl w:ilvl="0" w:tplc="C218B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83634DE"/>
    <w:multiLevelType w:val="hybridMultilevel"/>
    <w:tmpl w:val="C6ECDAF6"/>
    <w:lvl w:ilvl="0" w:tplc="A21ED20C">
      <w:start w:val="4"/>
      <w:numFmt w:val="decimal"/>
      <w:lvlText w:val="%1."/>
      <w:lvlJc w:val="left"/>
      <w:pPr>
        <w:ind w:left="42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E39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ACB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C84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81A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BCAA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2E60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FE37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464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8A713C2"/>
    <w:multiLevelType w:val="multilevel"/>
    <w:tmpl w:val="517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8B4118F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24">
    <w:nsid w:val="08C65793"/>
    <w:multiLevelType w:val="hybridMultilevel"/>
    <w:tmpl w:val="CDC23140"/>
    <w:lvl w:ilvl="0" w:tplc="DD4A102A">
      <w:start w:val="1"/>
      <w:numFmt w:val="decimal"/>
      <w:lvlText w:val="%1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96F1055"/>
    <w:multiLevelType w:val="hybridMultilevel"/>
    <w:tmpl w:val="CDE679F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0B560E4F"/>
    <w:multiLevelType w:val="hybridMultilevel"/>
    <w:tmpl w:val="9A0C2D50"/>
    <w:lvl w:ilvl="0" w:tplc="AA6698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>
    <w:nsid w:val="0BD34BF8"/>
    <w:multiLevelType w:val="hybridMultilevel"/>
    <w:tmpl w:val="3DEC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BF32AEC"/>
    <w:multiLevelType w:val="hybridMultilevel"/>
    <w:tmpl w:val="B90813E0"/>
    <w:lvl w:ilvl="0" w:tplc="CA409A7E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7A74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728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E0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46A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2841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1E4B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AC23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02EF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0E810C1C"/>
    <w:multiLevelType w:val="hybridMultilevel"/>
    <w:tmpl w:val="8ED626C8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0">
    <w:nsid w:val="0E8C4B29"/>
    <w:multiLevelType w:val="multilevel"/>
    <w:tmpl w:val="6F6C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FDE780E"/>
    <w:multiLevelType w:val="hybridMultilevel"/>
    <w:tmpl w:val="FC12FEB0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>
    <w:nsid w:val="105A7A52"/>
    <w:multiLevelType w:val="hybridMultilevel"/>
    <w:tmpl w:val="1CCE4DB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17C76864"/>
    <w:multiLevelType w:val="hybridMultilevel"/>
    <w:tmpl w:val="832834B4"/>
    <w:lvl w:ilvl="0" w:tplc="2F124E6C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28262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301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8FDC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CD25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ACF6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BC014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EE1F8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A8B20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1D84123A"/>
    <w:multiLevelType w:val="hybridMultilevel"/>
    <w:tmpl w:val="317CE5F4"/>
    <w:lvl w:ilvl="0" w:tplc="761EE60C">
      <w:start w:val="1"/>
      <w:numFmt w:val="decimal"/>
      <w:lvlText w:val="%1."/>
      <w:lvlJc w:val="left"/>
      <w:pPr>
        <w:ind w:left="566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64C86BA">
      <w:start w:val="1"/>
      <w:numFmt w:val="decimal"/>
      <w:lvlText w:val="%2)"/>
      <w:lvlJc w:val="left"/>
      <w:pPr>
        <w:ind w:left="926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20D7564"/>
    <w:multiLevelType w:val="hybridMultilevel"/>
    <w:tmpl w:val="C05C0776"/>
    <w:lvl w:ilvl="0" w:tplc="D2D01B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221C3527"/>
    <w:multiLevelType w:val="multilevel"/>
    <w:tmpl w:val="CC6C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21F43BB"/>
    <w:multiLevelType w:val="hybridMultilevel"/>
    <w:tmpl w:val="C25277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2DA311B"/>
    <w:multiLevelType w:val="hybridMultilevel"/>
    <w:tmpl w:val="C16CBC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40A57DF"/>
    <w:multiLevelType w:val="hybridMultilevel"/>
    <w:tmpl w:val="8C8E9696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0">
    <w:nsid w:val="24446FC6"/>
    <w:multiLevelType w:val="hybridMultilevel"/>
    <w:tmpl w:val="62A01F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25044664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42">
    <w:nsid w:val="2B947EDC"/>
    <w:multiLevelType w:val="hybridMultilevel"/>
    <w:tmpl w:val="48AC80B4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3">
    <w:nsid w:val="2D677700"/>
    <w:multiLevelType w:val="multilevel"/>
    <w:tmpl w:val="30E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DDC1A0E"/>
    <w:multiLevelType w:val="hybridMultilevel"/>
    <w:tmpl w:val="1418412C"/>
    <w:lvl w:ilvl="0" w:tplc="86969188">
      <w:start w:val="1"/>
      <w:numFmt w:val="decimal"/>
      <w:lvlText w:val="%1."/>
      <w:lvlJc w:val="left"/>
      <w:pPr>
        <w:ind w:left="360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44F7C2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10C8DA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261C1C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825B16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4EFD8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B00624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2B4B0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E5A9C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2E47052B"/>
    <w:multiLevelType w:val="multilevel"/>
    <w:tmpl w:val="A322C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E506C04"/>
    <w:multiLevelType w:val="hybridMultilevel"/>
    <w:tmpl w:val="832834B4"/>
    <w:lvl w:ilvl="0" w:tplc="2F124E6C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28262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301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8FDC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CD25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ACF6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BC014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EE1F8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A8B20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3064289F"/>
    <w:multiLevelType w:val="hybridMultilevel"/>
    <w:tmpl w:val="C1A44BC8"/>
    <w:lvl w:ilvl="0" w:tplc="D2D01B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307125B8"/>
    <w:multiLevelType w:val="hybridMultilevel"/>
    <w:tmpl w:val="ECC28576"/>
    <w:lvl w:ilvl="0" w:tplc="6A50FE9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30F43D94"/>
    <w:multiLevelType w:val="hybridMultilevel"/>
    <w:tmpl w:val="3DEC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D458E2"/>
    <w:multiLevelType w:val="hybridMultilevel"/>
    <w:tmpl w:val="5FBC1950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1">
    <w:nsid w:val="31F24BDE"/>
    <w:multiLevelType w:val="hybridMultilevel"/>
    <w:tmpl w:val="03F08230"/>
    <w:lvl w:ilvl="0" w:tplc="ECC29340">
      <w:start w:val="1"/>
      <w:numFmt w:val="decimal"/>
      <w:lvlText w:val="%1."/>
      <w:lvlJc w:val="left"/>
      <w:pPr>
        <w:ind w:left="705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8E2E96">
      <w:start w:val="1"/>
      <w:numFmt w:val="decimal"/>
      <w:lvlText w:val="%2)"/>
      <w:lvlJc w:val="left"/>
      <w:pPr>
        <w:ind w:left="1068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32396ED5"/>
    <w:multiLevelType w:val="multilevel"/>
    <w:tmpl w:val="477A6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269354F"/>
    <w:multiLevelType w:val="multilevel"/>
    <w:tmpl w:val="C5C0F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29F42BA"/>
    <w:multiLevelType w:val="hybridMultilevel"/>
    <w:tmpl w:val="262A6756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5">
    <w:nsid w:val="32EB1D4F"/>
    <w:multiLevelType w:val="hybridMultilevel"/>
    <w:tmpl w:val="BF080D40"/>
    <w:lvl w:ilvl="0" w:tplc="CCC6476A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C79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EFF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01F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6E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6A9F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09F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1E49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35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34281BA2"/>
    <w:multiLevelType w:val="hybridMultilevel"/>
    <w:tmpl w:val="B90813E0"/>
    <w:lvl w:ilvl="0" w:tplc="CA409A7E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7A74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728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E0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46A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2841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1E4B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AC23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02EF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3532770C"/>
    <w:multiLevelType w:val="hybridMultilevel"/>
    <w:tmpl w:val="404055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62E543C"/>
    <w:multiLevelType w:val="multilevel"/>
    <w:tmpl w:val="ACCC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6BA3B74"/>
    <w:multiLevelType w:val="hybridMultilevel"/>
    <w:tmpl w:val="99224D4C"/>
    <w:lvl w:ilvl="0" w:tplc="BD6696A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A907437"/>
    <w:multiLevelType w:val="multilevel"/>
    <w:tmpl w:val="8336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B253A0C"/>
    <w:multiLevelType w:val="hybridMultilevel"/>
    <w:tmpl w:val="A014C88E"/>
    <w:lvl w:ilvl="0" w:tplc="214233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4A102A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3AF67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A80A0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F81C5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E489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7E9D7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76D3E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4ADEF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3B697137"/>
    <w:multiLevelType w:val="hybridMultilevel"/>
    <w:tmpl w:val="F9828374"/>
    <w:lvl w:ilvl="0" w:tplc="BA9CAB0C">
      <w:start w:val="1"/>
      <w:numFmt w:val="decimal"/>
      <w:lvlText w:val="%1."/>
      <w:lvlJc w:val="left"/>
      <w:pPr>
        <w:ind w:left="360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223C0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A3488">
      <w:start w:val="1"/>
      <w:numFmt w:val="lowerRoman"/>
      <w:lvlText w:val="%3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781EF4">
      <w:start w:val="1"/>
      <w:numFmt w:val="decimal"/>
      <w:lvlText w:val="%4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0DA26">
      <w:start w:val="1"/>
      <w:numFmt w:val="lowerLetter"/>
      <w:lvlText w:val="%5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74FA6A">
      <w:start w:val="1"/>
      <w:numFmt w:val="lowerRoman"/>
      <w:lvlText w:val="%6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D22392">
      <w:start w:val="1"/>
      <w:numFmt w:val="decimal"/>
      <w:lvlText w:val="%7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EFBD8">
      <w:start w:val="1"/>
      <w:numFmt w:val="lowerLetter"/>
      <w:lvlText w:val="%8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246F56">
      <w:start w:val="1"/>
      <w:numFmt w:val="lowerRoman"/>
      <w:lvlText w:val="%9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3DB21DC5"/>
    <w:multiLevelType w:val="multilevel"/>
    <w:tmpl w:val="90A2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DF17462"/>
    <w:multiLevelType w:val="multilevel"/>
    <w:tmpl w:val="C52823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">
    <w:nsid w:val="3E760773"/>
    <w:multiLevelType w:val="multilevel"/>
    <w:tmpl w:val="1CEAA9D4"/>
    <w:lvl w:ilvl="0">
      <w:start w:val="2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2."/>
      <w:lvlJc w:val="left"/>
      <w:pPr>
        <w:ind w:left="720" w:hanging="720"/>
      </w:pPr>
      <w:rPr>
        <w:b w:val="0"/>
      </w:rPr>
    </w:lvl>
    <w:lvl w:ilvl="2">
      <w:start w:val="1"/>
      <w:numFmt w:val="upperLetter"/>
      <w:lvlText w:val="%1.%2.%3."/>
      <w:lvlJc w:val="left"/>
      <w:pPr>
        <w:ind w:left="720" w:hanging="720"/>
      </w:pPr>
    </w:lvl>
    <w:lvl w:ilvl="3">
      <w:start w:val="1"/>
      <w:numFmt w:val="upperLetter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6">
    <w:nsid w:val="3EAA2E26"/>
    <w:multiLevelType w:val="hybridMultilevel"/>
    <w:tmpl w:val="EA36B0A8"/>
    <w:lvl w:ilvl="0" w:tplc="924E66BE">
      <w:start w:val="1"/>
      <w:numFmt w:val="decimal"/>
      <w:lvlText w:val="%1."/>
      <w:lvlJc w:val="left"/>
      <w:pPr>
        <w:ind w:left="566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41B04A92"/>
    <w:multiLevelType w:val="hybridMultilevel"/>
    <w:tmpl w:val="021AFC04"/>
    <w:lvl w:ilvl="0" w:tplc="D2D01B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42F155CA"/>
    <w:multiLevelType w:val="hybridMultilevel"/>
    <w:tmpl w:val="B78A9B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439E51A4"/>
    <w:multiLevelType w:val="hybridMultilevel"/>
    <w:tmpl w:val="46D6F99A"/>
    <w:lvl w:ilvl="0" w:tplc="4C0CC578">
      <w:start w:val="1"/>
      <w:numFmt w:val="decimal"/>
      <w:lvlText w:val="%1."/>
      <w:lvlJc w:val="left"/>
      <w:pPr>
        <w:ind w:left="31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A8FE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42CF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5065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26F8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183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D40D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22DF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66E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44745E08"/>
    <w:multiLevelType w:val="multilevel"/>
    <w:tmpl w:val="450C2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48E3797"/>
    <w:multiLevelType w:val="hybridMultilevel"/>
    <w:tmpl w:val="F9828374"/>
    <w:lvl w:ilvl="0" w:tplc="BA9CAB0C">
      <w:start w:val="1"/>
      <w:numFmt w:val="decimal"/>
      <w:lvlText w:val="%1."/>
      <w:lvlJc w:val="left"/>
      <w:pPr>
        <w:ind w:left="360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223C0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A3488">
      <w:start w:val="1"/>
      <w:numFmt w:val="lowerRoman"/>
      <w:lvlText w:val="%3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781EF4">
      <w:start w:val="1"/>
      <w:numFmt w:val="decimal"/>
      <w:lvlText w:val="%4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0DA26">
      <w:start w:val="1"/>
      <w:numFmt w:val="lowerLetter"/>
      <w:lvlText w:val="%5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74FA6A">
      <w:start w:val="1"/>
      <w:numFmt w:val="lowerRoman"/>
      <w:lvlText w:val="%6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D22392">
      <w:start w:val="1"/>
      <w:numFmt w:val="decimal"/>
      <w:lvlText w:val="%7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EFBD8">
      <w:start w:val="1"/>
      <w:numFmt w:val="lowerLetter"/>
      <w:lvlText w:val="%8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246F56">
      <w:start w:val="1"/>
      <w:numFmt w:val="lowerRoman"/>
      <w:lvlText w:val="%9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47776908"/>
    <w:multiLevelType w:val="hybridMultilevel"/>
    <w:tmpl w:val="29F639AC"/>
    <w:lvl w:ilvl="0" w:tplc="D2D01B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48FA527E"/>
    <w:multiLevelType w:val="hybridMultilevel"/>
    <w:tmpl w:val="F6C0B1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49520105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75">
    <w:nsid w:val="4A393F82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76">
    <w:nsid w:val="4B567270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77">
    <w:nsid w:val="4BCD3457"/>
    <w:multiLevelType w:val="multilevel"/>
    <w:tmpl w:val="7658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8">
    <w:nsid w:val="4CA101C2"/>
    <w:multiLevelType w:val="multilevel"/>
    <w:tmpl w:val="1E92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CC67AF1"/>
    <w:multiLevelType w:val="multilevel"/>
    <w:tmpl w:val="9B38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DA214A9"/>
    <w:multiLevelType w:val="hybridMultilevel"/>
    <w:tmpl w:val="46D6F99A"/>
    <w:lvl w:ilvl="0" w:tplc="4C0CC578">
      <w:start w:val="1"/>
      <w:numFmt w:val="decimal"/>
      <w:lvlText w:val="%1."/>
      <w:lvlJc w:val="left"/>
      <w:pPr>
        <w:ind w:left="31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A8FE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42CF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5065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26F8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183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D40D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22DF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66E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4EAB4F02"/>
    <w:multiLevelType w:val="hybridMultilevel"/>
    <w:tmpl w:val="1782177A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2">
    <w:nsid w:val="4FEA7AFC"/>
    <w:multiLevelType w:val="multilevel"/>
    <w:tmpl w:val="CBC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0301739"/>
    <w:multiLevelType w:val="hybridMultilevel"/>
    <w:tmpl w:val="40240292"/>
    <w:lvl w:ilvl="0" w:tplc="D2D01B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517D7C88"/>
    <w:multiLevelType w:val="hybridMultilevel"/>
    <w:tmpl w:val="E48A2176"/>
    <w:lvl w:ilvl="0" w:tplc="214E1D8C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FA2BB8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FE943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C21D4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FE9E4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F0708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C7D9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0F0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6451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527E04FE"/>
    <w:multiLevelType w:val="multilevel"/>
    <w:tmpl w:val="4BF6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56D091D"/>
    <w:multiLevelType w:val="hybridMultilevel"/>
    <w:tmpl w:val="854634B8"/>
    <w:lvl w:ilvl="0" w:tplc="D2D01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7">
    <w:nsid w:val="56251503"/>
    <w:multiLevelType w:val="multilevel"/>
    <w:tmpl w:val="8EE4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74C3EDA"/>
    <w:multiLevelType w:val="hybridMultilevel"/>
    <w:tmpl w:val="ABB6EE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9">
    <w:nsid w:val="5A856438"/>
    <w:multiLevelType w:val="hybridMultilevel"/>
    <w:tmpl w:val="ABB6EE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5ABB78B5"/>
    <w:multiLevelType w:val="multilevel"/>
    <w:tmpl w:val="102A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CC8259B"/>
    <w:multiLevelType w:val="multilevel"/>
    <w:tmpl w:val="DD2C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CEC1B0D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93">
    <w:nsid w:val="5D2D443B"/>
    <w:multiLevelType w:val="hybridMultilevel"/>
    <w:tmpl w:val="B6709A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5DA72B0B"/>
    <w:multiLevelType w:val="hybridMultilevel"/>
    <w:tmpl w:val="7C7ACBF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>
    <w:nsid w:val="5F837855"/>
    <w:multiLevelType w:val="hybridMultilevel"/>
    <w:tmpl w:val="020609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>
    <w:nsid w:val="615B32AB"/>
    <w:multiLevelType w:val="hybridMultilevel"/>
    <w:tmpl w:val="4A5C0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2373567"/>
    <w:multiLevelType w:val="multilevel"/>
    <w:tmpl w:val="B8A4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2BD338F"/>
    <w:multiLevelType w:val="multilevel"/>
    <w:tmpl w:val="44BA1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33C466D"/>
    <w:multiLevelType w:val="hybridMultilevel"/>
    <w:tmpl w:val="16E84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3601467"/>
    <w:multiLevelType w:val="hybridMultilevel"/>
    <w:tmpl w:val="B0EE0C02"/>
    <w:lvl w:ilvl="0" w:tplc="1C985944">
      <w:start w:val="1"/>
      <w:numFmt w:val="decimal"/>
      <w:lvlText w:val="%1."/>
      <w:lvlJc w:val="left"/>
      <w:pPr>
        <w:ind w:left="713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64EE5911"/>
    <w:multiLevelType w:val="multilevel"/>
    <w:tmpl w:val="524CA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58734C5"/>
    <w:multiLevelType w:val="multilevel"/>
    <w:tmpl w:val="4B1C0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8513B65"/>
    <w:multiLevelType w:val="hybridMultilevel"/>
    <w:tmpl w:val="1418412C"/>
    <w:lvl w:ilvl="0" w:tplc="86969188">
      <w:start w:val="1"/>
      <w:numFmt w:val="decimal"/>
      <w:lvlText w:val="%1."/>
      <w:lvlJc w:val="left"/>
      <w:pPr>
        <w:ind w:left="360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44F7C2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10C8DA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261C1C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825B16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4EFD8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B00624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2B4B0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E5A9C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6A755F79"/>
    <w:multiLevelType w:val="hybridMultilevel"/>
    <w:tmpl w:val="ECD0A568"/>
    <w:lvl w:ilvl="0" w:tplc="FF504F04">
      <w:start w:val="1"/>
      <w:numFmt w:val="decimal"/>
      <w:lvlText w:val="%1."/>
      <w:lvlJc w:val="left"/>
      <w:pPr>
        <w:ind w:left="566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6AA04123"/>
    <w:multiLevelType w:val="single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  <w:sz w:val="20"/>
        <w:szCs w:val="20"/>
      </w:rPr>
    </w:lvl>
  </w:abstractNum>
  <w:abstractNum w:abstractNumId="106">
    <w:nsid w:val="6B403581"/>
    <w:multiLevelType w:val="multilevel"/>
    <w:tmpl w:val="9964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DCB4893"/>
    <w:multiLevelType w:val="hybridMultilevel"/>
    <w:tmpl w:val="931E53F8"/>
    <w:lvl w:ilvl="0" w:tplc="AFE67D64">
      <w:start w:val="1"/>
      <w:numFmt w:val="decimal"/>
      <w:lvlText w:val="%1."/>
      <w:lvlJc w:val="left"/>
      <w:pPr>
        <w:ind w:left="705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6E186569"/>
    <w:multiLevelType w:val="hybridMultilevel"/>
    <w:tmpl w:val="B78A9B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70245756"/>
    <w:multiLevelType w:val="hybridMultilevel"/>
    <w:tmpl w:val="7D2ED020"/>
    <w:lvl w:ilvl="0" w:tplc="F0523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25B5988"/>
    <w:multiLevelType w:val="multilevel"/>
    <w:tmpl w:val="F096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2723FE0"/>
    <w:multiLevelType w:val="multilevel"/>
    <w:tmpl w:val="8410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3752FFE"/>
    <w:multiLevelType w:val="hybridMultilevel"/>
    <w:tmpl w:val="BF080D40"/>
    <w:lvl w:ilvl="0" w:tplc="CCC6476A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C79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EFF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01F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6E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6A9F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09F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1E49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35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73C352CE"/>
    <w:multiLevelType w:val="hybridMultilevel"/>
    <w:tmpl w:val="E48A2176"/>
    <w:lvl w:ilvl="0" w:tplc="214E1D8C">
      <w:start w:val="1"/>
      <w:numFmt w:val="decimal"/>
      <w:lvlText w:val="%1."/>
      <w:lvlJc w:val="left"/>
      <w:pPr>
        <w:ind w:left="28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FA2BB8">
      <w:start w:val="1"/>
      <w:numFmt w:val="decimal"/>
      <w:lvlText w:val="%2)"/>
      <w:lvlJc w:val="left"/>
      <w:pPr>
        <w:ind w:left="736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FE943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C21D4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FE9E4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F0708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C7D9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0F0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6451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76EA2DF7"/>
    <w:multiLevelType w:val="hybridMultilevel"/>
    <w:tmpl w:val="C6ECDAF6"/>
    <w:lvl w:ilvl="0" w:tplc="A21ED20C">
      <w:start w:val="4"/>
      <w:numFmt w:val="decimal"/>
      <w:lvlText w:val="%1."/>
      <w:lvlJc w:val="left"/>
      <w:pPr>
        <w:ind w:left="425"/>
      </w:pPr>
      <w:rPr>
        <w:rFonts w:ascii="Palatino Linotype" w:eastAsia="Arial" w:hAnsi="Palatino Linotyp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E39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ACB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C84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81A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BCAA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2E60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FE37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464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7AAB3335"/>
    <w:multiLevelType w:val="multilevel"/>
    <w:tmpl w:val="6E5A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CDA16DF"/>
    <w:multiLevelType w:val="hybridMultilevel"/>
    <w:tmpl w:val="7DDAAF0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4"/>
  </w:num>
  <w:num w:numId="2">
    <w:abstractNumId w:val="48"/>
  </w:num>
  <w:num w:numId="3">
    <w:abstractNumId w:val="65"/>
  </w:num>
  <w:num w:numId="4">
    <w:abstractNumId w:val="66"/>
  </w:num>
  <w:num w:numId="5">
    <w:abstractNumId w:val="34"/>
  </w:num>
  <w:num w:numId="6">
    <w:abstractNumId w:val="13"/>
  </w:num>
  <w:num w:numId="7">
    <w:abstractNumId w:val="104"/>
  </w:num>
  <w:num w:numId="8">
    <w:abstractNumId w:val="107"/>
  </w:num>
  <w:num w:numId="9">
    <w:abstractNumId w:val="51"/>
  </w:num>
  <w:num w:numId="10">
    <w:abstractNumId w:val="100"/>
  </w:num>
  <w:num w:numId="11">
    <w:abstractNumId w:val="113"/>
  </w:num>
  <w:num w:numId="12">
    <w:abstractNumId w:val="61"/>
  </w:num>
  <w:num w:numId="13">
    <w:abstractNumId w:val="28"/>
  </w:num>
  <w:num w:numId="14">
    <w:abstractNumId w:val="114"/>
  </w:num>
  <w:num w:numId="15">
    <w:abstractNumId w:val="112"/>
  </w:num>
  <w:num w:numId="16">
    <w:abstractNumId w:val="33"/>
  </w:num>
  <w:num w:numId="17">
    <w:abstractNumId w:val="62"/>
  </w:num>
  <w:num w:numId="18">
    <w:abstractNumId w:val="80"/>
  </w:num>
  <w:num w:numId="19">
    <w:abstractNumId w:val="103"/>
  </w:num>
  <w:num w:numId="20">
    <w:abstractNumId w:val="44"/>
  </w:num>
  <w:num w:numId="21">
    <w:abstractNumId w:val="69"/>
  </w:num>
  <w:num w:numId="22">
    <w:abstractNumId w:val="71"/>
  </w:num>
  <w:num w:numId="23">
    <w:abstractNumId w:val="46"/>
  </w:num>
  <w:num w:numId="24">
    <w:abstractNumId w:val="55"/>
  </w:num>
  <w:num w:numId="25">
    <w:abstractNumId w:val="56"/>
  </w:num>
  <w:num w:numId="26">
    <w:abstractNumId w:val="21"/>
  </w:num>
  <w:num w:numId="27">
    <w:abstractNumId w:val="84"/>
  </w:num>
  <w:num w:numId="28">
    <w:abstractNumId w:val="24"/>
  </w:num>
  <w:num w:numId="29">
    <w:abstractNumId w:val="41"/>
  </w:num>
  <w:num w:numId="30">
    <w:abstractNumId w:val="116"/>
  </w:num>
  <w:num w:numId="31">
    <w:abstractNumId w:val="88"/>
  </w:num>
  <w:num w:numId="32">
    <w:abstractNumId w:val="32"/>
  </w:num>
  <w:num w:numId="33">
    <w:abstractNumId w:val="95"/>
  </w:num>
  <w:num w:numId="34">
    <w:abstractNumId w:val="40"/>
  </w:num>
  <w:num w:numId="35">
    <w:abstractNumId w:val="89"/>
  </w:num>
  <w:num w:numId="36">
    <w:abstractNumId w:val="25"/>
  </w:num>
  <w:num w:numId="37">
    <w:abstractNumId w:val="99"/>
  </w:num>
  <w:num w:numId="38">
    <w:abstractNumId w:val="37"/>
  </w:num>
  <w:num w:numId="39">
    <w:abstractNumId w:val="106"/>
  </w:num>
  <w:num w:numId="40">
    <w:abstractNumId w:val="91"/>
  </w:num>
  <w:num w:numId="41">
    <w:abstractNumId w:val="97"/>
  </w:num>
  <w:num w:numId="42">
    <w:abstractNumId w:val="43"/>
  </w:num>
  <w:num w:numId="43">
    <w:abstractNumId w:val="115"/>
  </w:num>
  <w:num w:numId="44">
    <w:abstractNumId w:val="36"/>
  </w:num>
  <w:num w:numId="45">
    <w:abstractNumId w:val="70"/>
  </w:num>
  <w:num w:numId="46">
    <w:abstractNumId w:val="63"/>
  </w:num>
  <w:num w:numId="47">
    <w:abstractNumId w:val="98"/>
  </w:num>
  <w:num w:numId="48">
    <w:abstractNumId w:val="60"/>
  </w:num>
  <w:num w:numId="49">
    <w:abstractNumId w:val="111"/>
  </w:num>
  <w:num w:numId="50">
    <w:abstractNumId w:val="58"/>
  </w:num>
  <w:num w:numId="51">
    <w:abstractNumId w:val="82"/>
  </w:num>
  <w:num w:numId="52">
    <w:abstractNumId w:val="79"/>
  </w:num>
  <w:num w:numId="53">
    <w:abstractNumId w:val="14"/>
  </w:num>
  <w:num w:numId="54">
    <w:abstractNumId w:val="102"/>
  </w:num>
  <w:num w:numId="55">
    <w:abstractNumId w:val="87"/>
  </w:num>
  <w:num w:numId="56">
    <w:abstractNumId w:val="22"/>
  </w:num>
  <w:num w:numId="57">
    <w:abstractNumId w:val="30"/>
  </w:num>
  <w:num w:numId="58">
    <w:abstractNumId w:val="90"/>
  </w:num>
  <w:num w:numId="59">
    <w:abstractNumId w:val="52"/>
  </w:num>
  <w:num w:numId="60">
    <w:abstractNumId w:val="78"/>
  </w:num>
  <w:num w:numId="61">
    <w:abstractNumId w:val="85"/>
  </w:num>
  <w:num w:numId="62">
    <w:abstractNumId w:val="53"/>
  </w:num>
  <w:num w:numId="63">
    <w:abstractNumId w:val="94"/>
  </w:num>
  <w:num w:numId="64">
    <w:abstractNumId w:val="26"/>
  </w:num>
  <w:num w:numId="65">
    <w:abstractNumId w:val="49"/>
  </w:num>
  <w:num w:numId="66">
    <w:abstractNumId w:val="38"/>
  </w:num>
  <w:num w:numId="67">
    <w:abstractNumId w:val="19"/>
  </w:num>
  <w:num w:numId="68">
    <w:abstractNumId w:val="73"/>
  </w:num>
  <w:num w:numId="69">
    <w:abstractNumId w:val="57"/>
  </w:num>
  <w:num w:numId="70">
    <w:abstractNumId w:val="93"/>
  </w:num>
  <w:num w:numId="71">
    <w:abstractNumId w:val="68"/>
  </w:num>
  <w:num w:numId="72">
    <w:abstractNumId w:val="18"/>
  </w:num>
  <w:num w:numId="73">
    <w:abstractNumId w:val="108"/>
  </w:num>
  <w:num w:numId="74">
    <w:abstractNumId w:val="27"/>
  </w:num>
  <w:num w:numId="75">
    <w:abstractNumId w:val="96"/>
  </w:num>
  <w:num w:numId="76">
    <w:abstractNumId w:val="109"/>
  </w:num>
  <w:num w:numId="77">
    <w:abstractNumId w:val="72"/>
  </w:num>
  <w:num w:numId="78">
    <w:abstractNumId w:val="50"/>
  </w:num>
  <w:num w:numId="79">
    <w:abstractNumId w:val="54"/>
  </w:num>
  <w:num w:numId="80">
    <w:abstractNumId w:val="29"/>
  </w:num>
  <w:num w:numId="81">
    <w:abstractNumId w:val="42"/>
  </w:num>
  <w:num w:numId="82">
    <w:abstractNumId w:val="39"/>
  </w:num>
  <w:num w:numId="83">
    <w:abstractNumId w:val="31"/>
  </w:num>
  <w:num w:numId="84">
    <w:abstractNumId w:val="16"/>
  </w:num>
  <w:num w:numId="85">
    <w:abstractNumId w:val="81"/>
  </w:num>
  <w:num w:numId="86">
    <w:abstractNumId w:val="86"/>
  </w:num>
  <w:num w:numId="87">
    <w:abstractNumId w:val="20"/>
  </w:num>
  <w:num w:numId="88">
    <w:abstractNumId w:val="45"/>
  </w:num>
  <w:num w:numId="89">
    <w:abstractNumId w:val="12"/>
  </w:num>
  <w:num w:numId="90">
    <w:abstractNumId w:val="110"/>
  </w:num>
  <w:num w:numId="91">
    <w:abstractNumId w:val="101"/>
  </w:num>
  <w:num w:numId="92">
    <w:abstractNumId w:val="15"/>
  </w:num>
  <w:num w:numId="93">
    <w:abstractNumId w:val="64"/>
  </w:num>
  <w:num w:numId="94">
    <w:abstractNumId w:val="77"/>
  </w:num>
  <w:num w:numId="95">
    <w:abstractNumId w:val="11"/>
  </w:num>
  <w:num w:numId="96">
    <w:abstractNumId w:val="83"/>
  </w:num>
  <w:num w:numId="97">
    <w:abstractNumId w:val="67"/>
  </w:num>
  <w:num w:numId="98">
    <w:abstractNumId w:val="47"/>
  </w:num>
  <w:num w:numId="99">
    <w:abstractNumId w:val="35"/>
  </w:num>
  <w:num w:numId="100">
    <w:abstractNumId w:val="105"/>
  </w:num>
  <w:num w:numId="101">
    <w:abstractNumId w:val="23"/>
  </w:num>
  <w:num w:numId="102">
    <w:abstractNumId w:val="92"/>
  </w:num>
  <w:num w:numId="103">
    <w:abstractNumId w:val="76"/>
  </w:num>
  <w:num w:numId="104">
    <w:abstractNumId w:val="75"/>
  </w:num>
  <w:num w:numId="105">
    <w:abstractNumId w:val="17"/>
  </w:num>
  <w:num w:numId="106">
    <w:abstractNumId w:val="59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97"/>
    <w:rsid w:val="0001032E"/>
    <w:rsid w:val="00011E6D"/>
    <w:rsid w:val="000204A8"/>
    <w:rsid w:val="00020A50"/>
    <w:rsid w:val="00027507"/>
    <w:rsid w:val="0003797A"/>
    <w:rsid w:val="00045FE5"/>
    <w:rsid w:val="000469ED"/>
    <w:rsid w:val="000571FC"/>
    <w:rsid w:val="000663E5"/>
    <w:rsid w:val="000876F7"/>
    <w:rsid w:val="0009302E"/>
    <w:rsid w:val="00093E88"/>
    <w:rsid w:val="000A46D0"/>
    <w:rsid w:val="000B2797"/>
    <w:rsid w:val="000C72FC"/>
    <w:rsid w:val="000D095C"/>
    <w:rsid w:val="000D36AE"/>
    <w:rsid w:val="000E3367"/>
    <w:rsid w:val="000E40C0"/>
    <w:rsid w:val="000E491F"/>
    <w:rsid w:val="000E66F1"/>
    <w:rsid w:val="000F0A08"/>
    <w:rsid w:val="0011056B"/>
    <w:rsid w:val="001109C2"/>
    <w:rsid w:val="001176FE"/>
    <w:rsid w:val="00121FC0"/>
    <w:rsid w:val="00125F26"/>
    <w:rsid w:val="001310E2"/>
    <w:rsid w:val="0013418C"/>
    <w:rsid w:val="00142C0C"/>
    <w:rsid w:val="00142E31"/>
    <w:rsid w:val="0015232D"/>
    <w:rsid w:val="00160FB5"/>
    <w:rsid w:val="001649D0"/>
    <w:rsid w:val="001702A0"/>
    <w:rsid w:val="00173768"/>
    <w:rsid w:val="00173B09"/>
    <w:rsid w:val="0017643D"/>
    <w:rsid w:val="0019017E"/>
    <w:rsid w:val="001907FB"/>
    <w:rsid w:val="00193BE8"/>
    <w:rsid w:val="001B54FA"/>
    <w:rsid w:val="001C0055"/>
    <w:rsid w:val="001F2391"/>
    <w:rsid w:val="001F4514"/>
    <w:rsid w:val="001F7180"/>
    <w:rsid w:val="00207160"/>
    <w:rsid w:val="00214C91"/>
    <w:rsid w:val="00215EC3"/>
    <w:rsid w:val="002173C6"/>
    <w:rsid w:val="00236E9B"/>
    <w:rsid w:val="00242E93"/>
    <w:rsid w:val="00245342"/>
    <w:rsid w:val="0025033F"/>
    <w:rsid w:val="00256563"/>
    <w:rsid w:val="00276283"/>
    <w:rsid w:val="00294D5D"/>
    <w:rsid w:val="0029637B"/>
    <w:rsid w:val="002B685B"/>
    <w:rsid w:val="002C25B5"/>
    <w:rsid w:val="002E0D3F"/>
    <w:rsid w:val="002E27D5"/>
    <w:rsid w:val="002E2BC6"/>
    <w:rsid w:val="002E3922"/>
    <w:rsid w:val="00302ECE"/>
    <w:rsid w:val="00314D84"/>
    <w:rsid w:val="00332CEA"/>
    <w:rsid w:val="00333E76"/>
    <w:rsid w:val="00337826"/>
    <w:rsid w:val="00337A95"/>
    <w:rsid w:val="00385F04"/>
    <w:rsid w:val="00386FDD"/>
    <w:rsid w:val="003B2FEF"/>
    <w:rsid w:val="003B731E"/>
    <w:rsid w:val="003C1AB4"/>
    <w:rsid w:val="003C5256"/>
    <w:rsid w:val="003C53CA"/>
    <w:rsid w:val="003D16A4"/>
    <w:rsid w:val="003E6538"/>
    <w:rsid w:val="003F56EF"/>
    <w:rsid w:val="00404736"/>
    <w:rsid w:val="00410A8D"/>
    <w:rsid w:val="00431B41"/>
    <w:rsid w:val="00434B02"/>
    <w:rsid w:val="00454875"/>
    <w:rsid w:val="004650F1"/>
    <w:rsid w:val="004861E4"/>
    <w:rsid w:val="004915B9"/>
    <w:rsid w:val="004B532F"/>
    <w:rsid w:val="004C5E6C"/>
    <w:rsid w:val="004D015A"/>
    <w:rsid w:val="004D2A2F"/>
    <w:rsid w:val="004D2E29"/>
    <w:rsid w:val="004D653C"/>
    <w:rsid w:val="004D778C"/>
    <w:rsid w:val="004E1E03"/>
    <w:rsid w:val="004F0511"/>
    <w:rsid w:val="004F1D87"/>
    <w:rsid w:val="004F5428"/>
    <w:rsid w:val="005002FA"/>
    <w:rsid w:val="00500D8B"/>
    <w:rsid w:val="005166E7"/>
    <w:rsid w:val="0052289A"/>
    <w:rsid w:val="00532482"/>
    <w:rsid w:val="00536DB6"/>
    <w:rsid w:val="00557A46"/>
    <w:rsid w:val="00560577"/>
    <w:rsid w:val="005806A8"/>
    <w:rsid w:val="005A43D1"/>
    <w:rsid w:val="005A732E"/>
    <w:rsid w:val="005C26BE"/>
    <w:rsid w:val="005C6539"/>
    <w:rsid w:val="005D3B71"/>
    <w:rsid w:val="005D4ABE"/>
    <w:rsid w:val="005D740B"/>
    <w:rsid w:val="005E570E"/>
    <w:rsid w:val="005E715C"/>
    <w:rsid w:val="005F1CFF"/>
    <w:rsid w:val="005F5C03"/>
    <w:rsid w:val="00604B31"/>
    <w:rsid w:val="00614485"/>
    <w:rsid w:val="00614A5D"/>
    <w:rsid w:val="00617727"/>
    <w:rsid w:val="0062553F"/>
    <w:rsid w:val="00625DAF"/>
    <w:rsid w:val="006278AF"/>
    <w:rsid w:val="006614DB"/>
    <w:rsid w:val="00663A6C"/>
    <w:rsid w:val="00664CA7"/>
    <w:rsid w:val="00671567"/>
    <w:rsid w:val="006762E2"/>
    <w:rsid w:val="006E2982"/>
    <w:rsid w:val="006E55D4"/>
    <w:rsid w:val="006E6CCE"/>
    <w:rsid w:val="006E791B"/>
    <w:rsid w:val="00702E6F"/>
    <w:rsid w:val="00714E38"/>
    <w:rsid w:val="00716EC0"/>
    <w:rsid w:val="00721E34"/>
    <w:rsid w:val="00732B2C"/>
    <w:rsid w:val="00736196"/>
    <w:rsid w:val="0075484F"/>
    <w:rsid w:val="00756DC1"/>
    <w:rsid w:val="00777FA9"/>
    <w:rsid w:val="00782412"/>
    <w:rsid w:val="007A2507"/>
    <w:rsid w:val="007A58F4"/>
    <w:rsid w:val="007A5DF8"/>
    <w:rsid w:val="007A6B11"/>
    <w:rsid w:val="007C0268"/>
    <w:rsid w:val="007C0FC5"/>
    <w:rsid w:val="007C1766"/>
    <w:rsid w:val="007C3483"/>
    <w:rsid w:val="007D75BC"/>
    <w:rsid w:val="007E5F62"/>
    <w:rsid w:val="007F5C1C"/>
    <w:rsid w:val="00801475"/>
    <w:rsid w:val="00802749"/>
    <w:rsid w:val="00805F32"/>
    <w:rsid w:val="008277FB"/>
    <w:rsid w:val="00832A93"/>
    <w:rsid w:val="008536CB"/>
    <w:rsid w:val="0086289A"/>
    <w:rsid w:val="00867DBD"/>
    <w:rsid w:val="00870C40"/>
    <w:rsid w:val="008757D9"/>
    <w:rsid w:val="00881E54"/>
    <w:rsid w:val="00886DA5"/>
    <w:rsid w:val="008975F9"/>
    <w:rsid w:val="008C018D"/>
    <w:rsid w:val="008C4BC4"/>
    <w:rsid w:val="008D3360"/>
    <w:rsid w:val="008F06A4"/>
    <w:rsid w:val="008F10BE"/>
    <w:rsid w:val="009018DE"/>
    <w:rsid w:val="00901D45"/>
    <w:rsid w:val="0091097A"/>
    <w:rsid w:val="00910A79"/>
    <w:rsid w:val="00911304"/>
    <w:rsid w:val="00911EF8"/>
    <w:rsid w:val="00924DC9"/>
    <w:rsid w:val="00930D26"/>
    <w:rsid w:val="00945DA1"/>
    <w:rsid w:val="00961B9A"/>
    <w:rsid w:val="0096231F"/>
    <w:rsid w:val="00971B86"/>
    <w:rsid w:val="00980E02"/>
    <w:rsid w:val="00990D83"/>
    <w:rsid w:val="009B01B4"/>
    <w:rsid w:val="009B12FD"/>
    <w:rsid w:val="009C2F0D"/>
    <w:rsid w:val="009C55B7"/>
    <w:rsid w:val="009D7848"/>
    <w:rsid w:val="009E0F40"/>
    <w:rsid w:val="009E21E8"/>
    <w:rsid w:val="009E776E"/>
    <w:rsid w:val="009F03E4"/>
    <w:rsid w:val="00A06AF6"/>
    <w:rsid w:val="00A1105A"/>
    <w:rsid w:val="00A21D6F"/>
    <w:rsid w:val="00A22F5E"/>
    <w:rsid w:val="00A23CFF"/>
    <w:rsid w:val="00A2687C"/>
    <w:rsid w:val="00A4116B"/>
    <w:rsid w:val="00A43637"/>
    <w:rsid w:val="00A55DA9"/>
    <w:rsid w:val="00A62C18"/>
    <w:rsid w:val="00A85ED5"/>
    <w:rsid w:val="00A92693"/>
    <w:rsid w:val="00AA0BF9"/>
    <w:rsid w:val="00AA360F"/>
    <w:rsid w:val="00AA4FEE"/>
    <w:rsid w:val="00AA560A"/>
    <w:rsid w:val="00AA74B0"/>
    <w:rsid w:val="00AB27D6"/>
    <w:rsid w:val="00AB2C6D"/>
    <w:rsid w:val="00AB5B9E"/>
    <w:rsid w:val="00AC457B"/>
    <w:rsid w:val="00AD172E"/>
    <w:rsid w:val="00AD221F"/>
    <w:rsid w:val="00AD2D7D"/>
    <w:rsid w:val="00AF4707"/>
    <w:rsid w:val="00B05D0E"/>
    <w:rsid w:val="00B10FA4"/>
    <w:rsid w:val="00B16F6C"/>
    <w:rsid w:val="00B176F3"/>
    <w:rsid w:val="00B206E3"/>
    <w:rsid w:val="00B21FE8"/>
    <w:rsid w:val="00B23C0A"/>
    <w:rsid w:val="00B32800"/>
    <w:rsid w:val="00B36BA2"/>
    <w:rsid w:val="00B5668D"/>
    <w:rsid w:val="00B621C3"/>
    <w:rsid w:val="00B63447"/>
    <w:rsid w:val="00B65FD9"/>
    <w:rsid w:val="00B80829"/>
    <w:rsid w:val="00B85178"/>
    <w:rsid w:val="00BA1468"/>
    <w:rsid w:val="00BB2A16"/>
    <w:rsid w:val="00BB43D3"/>
    <w:rsid w:val="00BB6A2F"/>
    <w:rsid w:val="00BB7D62"/>
    <w:rsid w:val="00BD55AB"/>
    <w:rsid w:val="00BD73A2"/>
    <w:rsid w:val="00BE3E79"/>
    <w:rsid w:val="00C372DC"/>
    <w:rsid w:val="00C37A84"/>
    <w:rsid w:val="00C5048B"/>
    <w:rsid w:val="00C53FA9"/>
    <w:rsid w:val="00C55DD2"/>
    <w:rsid w:val="00C56806"/>
    <w:rsid w:val="00C67C0F"/>
    <w:rsid w:val="00C70952"/>
    <w:rsid w:val="00C72133"/>
    <w:rsid w:val="00C87558"/>
    <w:rsid w:val="00C91158"/>
    <w:rsid w:val="00C942BC"/>
    <w:rsid w:val="00CA7AE9"/>
    <w:rsid w:val="00CB20B7"/>
    <w:rsid w:val="00CB3585"/>
    <w:rsid w:val="00CC2E7D"/>
    <w:rsid w:val="00CC540E"/>
    <w:rsid w:val="00CD0D3E"/>
    <w:rsid w:val="00CF1185"/>
    <w:rsid w:val="00D00C2B"/>
    <w:rsid w:val="00D01333"/>
    <w:rsid w:val="00D04928"/>
    <w:rsid w:val="00D1148E"/>
    <w:rsid w:val="00D12FB1"/>
    <w:rsid w:val="00D41E25"/>
    <w:rsid w:val="00D5132A"/>
    <w:rsid w:val="00D529CC"/>
    <w:rsid w:val="00D53B49"/>
    <w:rsid w:val="00D6252A"/>
    <w:rsid w:val="00D7299D"/>
    <w:rsid w:val="00D90C89"/>
    <w:rsid w:val="00DA5F06"/>
    <w:rsid w:val="00DA6D24"/>
    <w:rsid w:val="00DC0FDA"/>
    <w:rsid w:val="00DD6D46"/>
    <w:rsid w:val="00DD778B"/>
    <w:rsid w:val="00DE61C1"/>
    <w:rsid w:val="00DF20C2"/>
    <w:rsid w:val="00DF256A"/>
    <w:rsid w:val="00E04252"/>
    <w:rsid w:val="00E07567"/>
    <w:rsid w:val="00E14FBC"/>
    <w:rsid w:val="00E1538E"/>
    <w:rsid w:val="00E1581B"/>
    <w:rsid w:val="00E16778"/>
    <w:rsid w:val="00E17671"/>
    <w:rsid w:val="00E21235"/>
    <w:rsid w:val="00E26C07"/>
    <w:rsid w:val="00E27A30"/>
    <w:rsid w:val="00E374BD"/>
    <w:rsid w:val="00E5632D"/>
    <w:rsid w:val="00E56F5C"/>
    <w:rsid w:val="00E75FD7"/>
    <w:rsid w:val="00E83532"/>
    <w:rsid w:val="00E91210"/>
    <w:rsid w:val="00EA0FD4"/>
    <w:rsid w:val="00EB42A2"/>
    <w:rsid w:val="00EC2F90"/>
    <w:rsid w:val="00ED3788"/>
    <w:rsid w:val="00EE3490"/>
    <w:rsid w:val="00EF2BBB"/>
    <w:rsid w:val="00EF5548"/>
    <w:rsid w:val="00EF6339"/>
    <w:rsid w:val="00EF6DF9"/>
    <w:rsid w:val="00F04748"/>
    <w:rsid w:val="00F07D9E"/>
    <w:rsid w:val="00F2099E"/>
    <w:rsid w:val="00F25FB8"/>
    <w:rsid w:val="00F30287"/>
    <w:rsid w:val="00F303FD"/>
    <w:rsid w:val="00F3191E"/>
    <w:rsid w:val="00F34279"/>
    <w:rsid w:val="00F36C13"/>
    <w:rsid w:val="00F46106"/>
    <w:rsid w:val="00F5308D"/>
    <w:rsid w:val="00F5703D"/>
    <w:rsid w:val="00F6434D"/>
    <w:rsid w:val="00F71997"/>
    <w:rsid w:val="00F82839"/>
    <w:rsid w:val="00FA4963"/>
    <w:rsid w:val="00FB1B2B"/>
    <w:rsid w:val="00FB2682"/>
    <w:rsid w:val="00FE022D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567"/>
  </w:style>
  <w:style w:type="paragraph" w:styleId="Nagwek1">
    <w:name w:val="heading 1"/>
    <w:basedOn w:val="Normalny"/>
    <w:next w:val="Normalny"/>
    <w:link w:val="Nagwek1Znak"/>
    <w:uiPriority w:val="9"/>
    <w:qFormat/>
    <w:rsid w:val="001649D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49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649D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1649D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0D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W">
    <w:name w:val="MW"/>
    <w:basedOn w:val="Akapitzlist"/>
    <w:link w:val="MWZnak"/>
    <w:qFormat/>
    <w:rsid w:val="00BB7D62"/>
    <w:pPr>
      <w:pageBreakBefore/>
      <w:suppressAutoHyphens/>
      <w:autoSpaceDN w:val="0"/>
      <w:spacing w:after="0" w:line="240" w:lineRule="auto"/>
      <w:ind w:left="284" w:hanging="284"/>
      <w:contextualSpacing w:val="0"/>
      <w:jc w:val="both"/>
      <w:textAlignment w:val="baseline"/>
    </w:pPr>
    <w:rPr>
      <w:rFonts w:ascii="Times New Roman" w:eastAsia="Calibri" w:hAnsi="Times New Roman" w:cs="Times New Roman"/>
      <w:b/>
      <w:kern w:val="3"/>
      <w:sz w:val="24"/>
      <w:szCs w:val="24"/>
      <w:lang w:eastAsia="zh-CN"/>
    </w:rPr>
  </w:style>
  <w:style w:type="character" w:customStyle="1" w:styleId="MWZnak">
    <w:name w:val="MW Znak"/>
    <w:basedOn w:val="Domylnaczcionkaakapitu"/>
    <w:link w:val="MW"/>
    <w:rsid w:val="00BB7D62"/>
    <w:rPr>
      <w:rFonts w:ascii="Times New Roman" w:eastAsia="Calibri" w:hAnsi="Times New Roman" w:cs="Times New Roman"/>
      <w:b/>
      <w:kern w:val="3"/>
      <w:sz w:val="24"/>
      <w:szCs w:val="24"/>
      <w:lang w:eastAsia="zh-CN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BB7D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797"/>
  </w:style>
  <w:style w:type="paragraph" w:styleId="Stopka">
    <w:name w:val="footer"/>
    <w:basedOn w:val="Normalny"/>
    <w:link w:val="StopkaZnak"/>
    <w:unhideWhenUsed/>
    <w:rsid w:val="000B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797"/>
  </w:style>
  <w:style w:type="paragraph" w:styleId="Tekstdymka">
    <w:name w:val="Balloon Text"/>
    <w:basedOn w:val="Normalny"/>
    <w:link w:val="TekstdymkaZnak"/>
    <w:uiPriority w:val="99"/>
    <w:semiHidden/>
    <w:unhideWhenUsed/>
    <w:rsid w:val="000B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7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B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649D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1649D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649D0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49D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649D0"/>
  </w:style>
  <w:style w:type="paragraph" w:styleId="Tekstpodstawowywcity3">
    <w:name w:val="Body Text Indent 3"/>
    <w:basedOn w:val="Normalny"/>
    <w:link w:val="Tekstpodstawowywcity3Znak"/>
    <w:rsid w:val="001649D0"/>
    <w:pPr>
      <w:tabs>
        <w:tab w:val="left" w:pos="9301"/>
        <w:tab w:val="left" w:pos="9360"/>
      </w:tabs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49D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4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49D0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64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64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49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649D0"/>
    <w:rPr>
      <w:rFonts w:ascii="Cambria" w:eastAsia="Times New Roman" w:hAnsi="Cambria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649D0"/>
    <w:rPr>
      <w:color w:val="0000FF"/>
      <w:u w:val="single"/>
    </w:rPr>
  </w:style>
  <w:style w:type="character" w:customStyle="1" w:styleId="xrs0">
    <w:name w:val="xr_s0"/>
    <w:rsid w:val="001649D0"/>
  </w:style>
  <w:style w:type="character" w:customStyle="1" w:styleId="xrtl">
    <w:name w:val="xr_tl"/>
    <w:rsid w:val="001649D0"/>
  </w:style>
  <w:style w:type="paragraph" w:customStyle="1" w:styleId="indent-bot">
    <w:name w:val="indent-bot"/>
    <w:basedOn w:val="Normalny"/>
    <w:rsid w:val="001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649D0"/>
    <w:rPr>
      <w:b/>
      <w:bCs/>
    </w:rPr>
  </w:style>
  <w:style w:type="paragraph" w:styleId="NormalnyWeb">
    <w:name w:val="Normal (Web)"/>
    <w:basedOn w:val="Normalny"/>
    <w:uiPriority w:val="99"/>
    <w:unhideWhenUsed/>
    <w:rsid w:val="001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rdo">
    <w:name w:val="bordo"/>
    <w:rsid w:val="001649D0"/>
  </w:style>
  <w:style w:type="numbering" w:customStyle="1" w:styleId="Bezlisty11">
    <w:name w:val="Bez listy11"/>
    <w:next w:val="Bezlisty"/>
    <w:uiPriority w:val="99"/>
    <w:semiHidden/>
    <w:unhideWhenUsed/>
    <w:rsid w:val="001649D0"/>
  </w:style>
  <w:style w:type="table" w:customStyle="1" w:styleId="Tabela-Siatka11">
    <w:name w:val="Tabela - Siatka11"/>
    <w:basedOn w:val="Standardowy"/>
    <w:next w:val="Tabela-Siatka"/>
    <w:rsid w:val="00164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1649D0"/>
  </w:style>
  <w:style w:type="character" w:customStyle="1" w:styleId="TekstpodstawowywcityZnak">
    <w:name w:val="Tekst podstawowy wcięty Znak"/>
    <w:link w:val="Tekstpodstawowywcity"/>
    <w:uiPriority w:val="99"/>
    <w:semiHidden/>
    <w:rsid w:val="001649D0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49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649D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9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">
    <w:name w:val="b"/>
    <w:rsid w:val="001649D0"/>
  </w:style>
  <w:style w:type="paragraph" w:customStyle="1" w:styleId="KRP">
    <w:name w:val="KRP"/>
    <w:basedOn w:val="Normalny"/>
    <w:rsid w:val="001649D0"/>
    <w:pPr>
      <w:suppressAutoHyphens/>
      <w:spacing w:after="113" w:line="240" w:lineRule="auto"/>
      <w:ind w:firstLine="850"/>
      <w:jc w:val="both"/>
    </w:pPr>
    <w:rPr>
      <w:rFonts w:ascii="Tahoma" w:eastAsia="Times New Roman" w:hAnsi="Tahoma" w:cs="Times New Roman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1649D0"/>
    <w:rPr>
      <w:vertAlign w:val="superscript"/>
    </w:rPr>
  </w:style>
  <w:style w:type="paragraph" w:customStyle="1" w:styleId="Nagwek10">
    <w:name w:val="Nagłówek1"/>
    <w:basedOn w:val="Normalny"/>
    <w:next w:val="KRP"/>
    <w:rsid w:val="001649D0"/>
    <w:pPr>
      <w:keepNext/>
      <w:suppressAutoHyphens/>
      <w:spacing w:before="227" w:after="227" w:line="240" w:lineRule="auto"/>
      <w:jc w:val="center"/>
    </w:pPr>
    <w:rPr>
      <w:rFonts w:ascii="Tahoma" w:eastAsia="Microsoft YaHei" w:hAnsi="Tahoma" w:cs="Mangal"/>
      <w:b/>
      <w:sz w:val="26"/>
      <w:szCs w:val="28"/>
      <w:lang w:eastAsia="zh-CN"/>
    </w:rPr>
  </w:style>
  <w:style w:type="paragraph" w:customStyle="1" w:styleId="KRPzwyky">
    <w:name w:val="KRP zwykły"/>
    <w:basedOn w:val="Normalny"/>
    <w:rsid w:val="001649D0"/>
    <w:pPr>
      <w:suppressAutoHyphens/>
      <w:spacing w:after="113" w:line="240" w:lineRule="auto"/>
      <w:ind w:firstLine="850"/>
      <w:jc w:val="both"/>
    </w:pPr>
    <w:rPr>
      <w:rFonts w:ascii="Tahoma" w:eastAsia="Times New Roman" w:hAnsi="Tahoma" w:cs="Times New Roman"/>
      <w:szCs w:val="24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B63447"/>
  </w:style>
  <w:style w:type="character" w:styleId="Odwoaniedokomentarza">
    <w:name w:val="annotation reference"/>
    <w:uiPriority w:val="99"/>
    <w:semiHidden/>
    <w:rsid w:val="00B6344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B6344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344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3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44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3447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B6344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3447"/>
    <w:rPr>
      <w:rFonts w:ascii="Calibri" w:eastAsia="Calibri" w:hAnsi="Calibri" w:cs="Times New Roman"/>
      <w:szCs w:val="21"/>
    </w:rPr>
  </w:style>
  <w:style w:type="table" w:customStyle="1" w:styleId="Tabela-Siatka2">
    <w:name w:val="Tabela - Siatka2"/>
    <w:basedOn w:val="Standardowy"/>
    <w:next w:val="Tabela-Siatka"/>
    <w:uiPriority w:val="59"/>
    <w:locked/>
    <w:rsid w:val="00B634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B63447"/>
  </w:style>
  <w:style w:type="table" w:customStyle="1" w:styleId="Tabela-Siatka12">
    <w:name w:val="Tabela - Siatka12"/>
    <w:basedOn w:val="Standardowy"/>
    <w:next w:val="Tabela-Siatka"/>
    <w:uiPriority w:val="59"/>
    <w:rsid w:val="00B634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63447"/>
  </w:style>
  <w:style w:type="table" w:customStyle="1" w:styleId="Tabela-Siatka111">
    <w:name w:val="Tabela - Siatka111"/>
    <w:basedOn w:val="Standardowy"/>
    <w:next w:val="Tabela-Siatka"/>
    <w:uiPriority w:val="59"/>
    <w:rsid w:val="00B634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B63447"/>
  </w:style>
  <w:style w:type="table" w:customStyle="1" w:styleId="Tabela-Siatka1111">
    <w:name w:val="Tabela - Siatka1111"/>
    <w:basedOn w:val="Standardowy"/>
    <w:next w:val="Tabela-Siatka"/>
    <w:rsid w:val="00B63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63447"/>
    <w:rPr>
      <w:color w:val="800080"/>
      <w:u w:val="single"/>
    </w:rPr>
  </w:style>
  <w:style w:type="paragraph" w:customStyle="1" w:styleId="font5">
    <w:name w:val="font5"/>
    <w:basedOn w:val="Normalny"/>
    <w:rsid w:val="00B6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B6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B634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B634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B634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9C2F0D"/>
  </w:style>
  <w:style w:type="table" w:customStyle="1" w:styleId="Tabela-Siatka3">
    <w:name w:val="Tabela - Siatka3"/>
    <w:basedOn w:val="Standardowy"/>
    <w:next w:val="Tabela-Siatka"/>
    <w:uiPriority w:val="59"/>
    <w:locked/>
    <w:rsid w:val="009C2F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9C2F0D"/>
  </w:style>
  <w:style w:type="table" w:customStyle="1" w:styleId="Tabela-Siatka13">
    <w:name w:val="Tabela - Siatka13"/>
    <w:basedOn w:val="Standardowy"/>
    <w:next w:val="Tabela-Siatka"/>
    <w:uiPriority w:val="59"/>
    <w:rsid w:val="009C2F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9C2F0D"/>
  </w:style>
  <w:style w:type="table" w:customStyle="1" w:styleId="Tabela-Siatka112">
    <w:name w:val="Tabela - Siatka112"/>
    <w:basedOn w:val="Standardowy"/>
    <w:next w:val="Tabela-Siatka"/>
    <w:uiPriority w:val="59"/>
    <w:rsid w:val="009C2F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C2F0D"/>
  </w:style>
  <w:style w:type="table" w:customStyle="1" w:styleId="Tabela-Siatka1112">
    <w:name w:val="Tabela - Siatka1112"/>
    <w:basedOn w:val="Standardowy"/>
    <w:next w:val="Tabela-Siatka"/>
    <w:rsid w:val="009C2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3">
    <w:name w:val="xl83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4">
    <w:name w:val="xl84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5">
    <w:name w:val="xl85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6">
    <w:name w:val="xl86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87">
    <w:name w:val="xl87"/>
    <w:basedOn w:val="Normalny"/>
    <w:rsid w:val="009C2F0D"/>
    <w:pPr>
      <w:spacing w:before="100" w:beforeAutospacing="1" w:after="100" w:afterAutospacing="1" w:line="240" w:lineRule="auto"/>
      <w:textAlignment w:val="top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8">
    <w:name w:val="xl88"/>
    <w:basedOn w:val="Normalny"/>
    <w:rsid w:val="009C2F0D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9">
    <w:name w:val="xl89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0">
    <w:name w:val="xl90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1">
    <w:name w:val="xl91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2">
    <w:name w:val="xl92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53CA"/>
  </w:style>
  <w:style w:type="table" w:customStyle="1" w:styleId="Tabela-Siatka4">
    <w:name w:val="Tabela - Siatka4"/>
    <w:basedOn w:val="Standardowy"/>
    <w:next w:val="Tabela-Siatka"/>
    <w:uiPriority w:val="59"/>
    <w:locked/>
    <w:rsid w:val="003C5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3C53CA"/>
  </w:style>
  <w:style w:type="table" w:customStyle="1" w:styleId="Tabela-Siatka14">
    <w:name w:val="Tabela - Siatka14"/>
    <w:basedOn w:val="Standardowy"/>
    <w:next w:val="Tabela-Siatka"/>
    <w:uiPriority w:val="59"/>
    <w:rsid w:val="003C5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3C53CA"/>
  </w:style>
  <w:style w:type="table" w:customStyle="1" w:styleId="Tabela-Siatka113">
    <w:name w:val="Tabela - Siatka113"/>
    <w:basedOn w:val="Standardowy"/>
    <w:next w:val="Tabela-Siatka"/>
    <w:uiPriority w:val="59"/>
    <w:rsid w:val="003C53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3C53CA"/>
  </w:style>
  <w:style w:type="table" w:customStyle="1" w:styleId="Tabela-Siatka1113">
    <w:name w:val="Tabela - Siatka1113"/>
    <w:basedOn w:val="Standardowy"/>
    <w:next w:val="Tabela-Siatka"/>
    <w:rsid w:val="003C5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0D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C37A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37A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Wyrnieniedelikatne">
    <w:name w:val="Subtle Emphasis"/>
    <w:basedOn w:val="Domylnaczcionkaakapitu"/>
    <w:uiPriority w:val="19"/>
    <w:qFormat/>
    <w:rsid w:val="00C37A84"/>
    <w:rPr>
      <w:i/>
      <w:iCs/>
      <w:color w:val="808080" w:themeColor="text1" w:themeTint="7F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,Jasna lista — akcent 51,Kolorowa lista — akcent 111,Średnia siatka 1 — akcent 22"/>
    <w:basedOn w:val="Normalny"/>
    <w:link w:val="Kolorowalistaakcent1Znak"/>
    <w:uiPriority w:val="99"/>
    <w:qFormat/>
    <w:rsid w:val="004D653C"/>
    <w:pPr>
      <w:spacing w:after="160" w:line="256" w:lineRule="auto"/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Akapit z listą Znak,Kolorowe cieniowanie — akcent 3 Znak,Akapit z listą4 Znak,Kolorowa lista — akcent 12 Znak,Średnia siatka 1 — akcent 21 Znak,Punkt 1.1 Znak,Wypunktowanie Znak,Odstavec Znak,Nagł. 4 SW Znak,Dot pt Znak"/>
    <w:link w:val="redniasiatka1akcent21"/>
    <w:uiPriority w:val="99"/>
    <w:qFormat/>
    <w:locked/>
    <w:rsid w:val="004D653C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D6252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F71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F71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567"/>
  </w:style>
  <w:style w:type="paragraph" w:styleId="Nagwek1">
    <w:name w:val="heading 1"/>
    <w:basedOn w:val="Normalny"/>
    <w:next w:val="Normalny"/>
    <w:link w:val="Nagwek1Znak"/>
    <w:uiPriority w:val="9"/>
    <w:qFormat/>
    <w:rsid w:val="001649D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49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649D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1649D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0D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W">
    <w:name w:val="MW"/>
    <w:basedOn w:val="Akapitzlist"/>
    <w:link w:val="MWZnak"/>
    <w:qFormat/>
    <w:rsid w:val="00BB7D62"/>
    <w:pPr>
      <w:pageBreakBefore/>
      <w:suppressAutoHyphens/>
      <w:autoSpaceDN w:val="0"/>
      <w:spacing w:after="0" w:line="240" w:lineRule="auto"/>
      <w:ind w:left="284" w:hanging="284"/>
      <w:contextualSpacing w:val="0"/>
      <w:jc w:val="both"/>
      <w:textAlignment w:val="baseline"/>
    </w:pPr>
    <w:rPr>
      <w:rFonts w:ascii="Times New Roman" w:eastAsia="Calibri" w:hAnsi="Times New Roman" w:cs="Times New Roman"/>
      <w:b/>
      <w:kern w:val="3"/>
      <w:sz w:val="24"/>
      <w:szCs w:val="24"/>
      <w:lang w:eastAsia="zh-CN"/>
    </w:rPr>
  </w:style>
  <w:style w:type="character" w:customStyle="1" w:styleId="MWZnak">
    <w:name w:val="MW Znak"/>
    <w:basedOn w:val="Domylnaczcionkaakapitu"/>
    <w:link w:val="MW"/>
    <w:rsid w:val="00BB7D62"/>
    <w:rPr>
      <w:rFonts w:ascii="Times New Roman" w:eastAsia="Calibri" w:hAnsi="Times New Roman" w:cs="Times New Roman"/>
      <w:b/>
      <w:kern w:val="3"/>
      <w:sz w:val="24"/>
      <w:szCs w:val="24"/>
      <w:lang w:eastAsia="zh-CN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BB7D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797"/>
  </w:style>
  <w:style w:type="paragraph" w:styleId="Stopka">
    <w:name w:val="footer"/>
    <w:basedOn w:val="Normalny"/>
    <w:link w:val="StopkaZnak"/>
    <w:unhideWhenUsed/>
    <w:rsid w:val="000B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797"/>
  </w:style>
  <w:style w:type="paragraph" w:styleId="Tekstdymka">
    <w:name w:val="Balloon Text"/>
    <w:basedOn w:val="Normalny"/>
    <w:link w:val="TekstdymkaZnak"/>
    <w:uiPriority w:val="99"/>
    <w:semiHidden/>
    <w:unhideWhenUsed/>
    <w:rsid w:val="000B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7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B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649D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1649D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649D0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49D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649D0"/>
  </w:style>
  <w:style w:type="paragraph" w:styleId="Tekstpodstawowywcity3">
    <w:name w:val="Body Text Indent 3"/>
    <w:basedOn w:val="Normalny"/>
    <w:link w:val="Tekstpodstawowywcity3Znak"/>
    <w:rsid w:val="001649D0"/>
    <w:pPr>
      <w:tabs>
        <w:tab w:val="left" w:pos="9301"/>
        <w:tab w:val="left" w:pos="9360"/>
      </w:tabs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49D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4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49D0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64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64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49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649D0"/>
    <w:rPr>
      <w:rFonts w:ascii="Cambria" w:eastAsia="Times New Roman" w:hAnsi="Cambria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649D0"/>
    <w:rPr>
      <w:color w:val="0000FF"/>
      <w:u w:val="single"/>
    </w:rPr>
  </w:style>
  <w:style w:type="character" w:customStyle="1" w:styleId="xrs0">
    <w:name w:val="xr_s0"/>
    <w:rsid w:val="001649D0"/>
  </w:style>
  <w:style w:type="character" w:customStyle="1" w:styleId="xrtl">
    <w:name w:val="xr_tl"/>
    <w:rsid w:val="001649D0"/>
  </w:style>
  <w:style w:type="paragraph" w:customStyle="1" w:styleId="indent-bot">
    <w:name w:val="indent-bot"/>
    <w:basedOn w:val="Normalny"/>
    <w:rsid w:val="001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649D0"/>
    <w:rPr>
      <w:b/>
      <w:bCs/>
    </w:rPr>
  </w:style>
  <w:style w:type="paragraph" w:styleId="NormalnyWeb">
    <w:name w:val="Normal (Web)"/>
    <w:basedOn w:val="Normalny"/>
    <w:uiPriority w:val="99"/>
    <w:unhideWhenUsed/>
    <w:rsid w:val="001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rdo">
    <w:name w:val="bordo"/>
    <w:rsid w:val="001649D0"/>
  </w:style>
  <w:style w:type="numbering" w:customStyle="1" w:styleId="Bezlisty11">
    <w:name w:val="Bez listy11"/>
    <w:next w:val="Bezlisty"/>
    <w:uiPriority w:val="99"/>
    <w:semiHidden/>
    <w:unhideWhenUsed/>
    <w:rsid w:val="001649D0"/>
  </w:style>
  <w:style w:type="table" w:customStyle="1" w:styleId="Tabela-Siatka11">
    <w:name w:val="Tabela - Siatka11"/>
    <w:basedOn w:val="Standardowy"/>
    <w:next w:val="Tabela-Siatka"/>
    <w:rsid w:val="00164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1649D0"/>
  </w:style>
  <w:style w:type="character" w:customStyle="1" w:styleId="TekstpodstawowywcityZnak">
    <w:name w:val="Tekst podstawowy wcięty Znak"/>
    <w:link w:val="Tekstpodstawowywcity"/>
    <w:uiPriority w:val="99"/>
    <w:semiHidden/>
    <w:rsid w:val="001649D0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49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649D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9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">
    <w:name w:val="b"/>
    <w:rsid w:val="001649D0"/>
  </w:style>
  <w:style w:type="paragraph" w:customStyle="1" w:styleId="KRP">
    <w:name w:val="KRP"/>
    <w:basedOn w:val="Normalny"/>
    <w:rsid w:val="001649D0"/>
    <w:pPr>
      <w:suppressAutoHyphens/>
      <w:spacing w:after="113" w:line="240" w:lineRule="auto"/>
      <w:ind w:firstLine="850"/>
      <w:jc w:val="both"/>
    </w:pPr>
    <w:rPr>
      <w:rFonts w:ascii="Tahoma" w:eastAsia="Times New Roman" w:hAnsi="Tahoma" w:cs="Times New Roman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1649D0"/>
    <w:rPr>
      <w:vertAlign w:val="superscript"/>
    </w:rPr>
  </w:style>
  <w:style w:type="paragraph" w:customStyle="1" w:styleId="Nagwek10">
    <w:name w:val="Nagłówek1"/>
    <w:basedOn w:val="Normalny"/>
    <w:next w:val="KRP"/>
    <w:rsid w:val="001649D0"/>
    <w:pPr>
      <w:keepNext/>
      <w:suppressAutoHyphens/>
      <w:spacing w:before="227" w:after="227" w:line="240" w:lineRule="auto"/>
      <w:jc w:val="center"/>
    </w:pPr>
    <w:rPr>
      <w:rFonts w:ascii="Tahoma" w:eastAsia="Microsoft YaHei" w:hAnsi="Tahoma" w:cs="Mangal"/>
      <w:b/>
      <w:sz w:val="26"/>
      <w:szCs w:val="28"/>
      <w:lang w:eastAsia="zh-CN"/>
    </w:rPr>
  </w:style>
  <w:style w:type="paragraph" w:customStyle="1" w:styleId="KRPzwyky">
    <w:name w:val="KRP zwykły"/>
    <w:basedOn w:val="Normalny"/>
    <w:rsid w:val="001649D0"/>
    <w:pPr>
      <w:suppressAutoHyphens/>
      <w:spacing w:after="113" w:line="240" w:lineRule="auto"/>
      <w:ind w:firstLine="850"/>
      <w:jc w:val="both"/>
    </w:pPr>
    <w:rPr>
      <w:rFonts w:ascii="Tahoma" w:eastAsia="Times New Roman" w:hAnsi="Tahoma" w:cs="Times New Roman"/>
      <w:szCs w:val="24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B63447"/>
  </w:style>
  <w:style w:type="character" w:styleId="Odwoaniedokomentarza">
    <w:name w:val="annotation reference"/>
    <w:uiPriority w:val="99"/>
    <w:semiHidden/>
    <w:rsid w:val="00B6344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B6344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344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3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44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3447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B6344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3447"/>
    <w:rPr>
      <w:rFonts w:ascii="Calibri" w:eastAsia="Calibri" w:hAnsi="Calibri" w:cs="Times New Roman"/>
      <w:szCs w:val="21"/>
    </w:rPr>
  </w:style>
  <w:style w:type="table" w:customStyle="1" w:styleId="Tabela-Siatka2">
    <w:name w:val="Tabela - Siatka2"/>
    <w:basedOn w:val="Standardowy"/>
    <w:next w:val="Tabela-Siatka"/>
    <w:uiPriority w:val="59"/>
    <w:locked/>
    <w:rsid w:val="00B634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B63447"/>
  </w:style>
  <w:style w:type="table" w:customStyle="1" w:styleId="Tabela-Siatka12">
    <w:name w:val="Tabela - Siatka12"/>
    <w:basedOn w:val="Standardowy"/>
    <w:next w:val="Tabela-Siatka"/>
    <w:uiPriority w:val="59"/>
    <w:rsid w:val="00B634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63447"/>
  </w:style>
  <w:style w:type="table" w:customStyle="1" w:styleId="Tabela-Siatka111">
    <w:name w:val="Tabela - Siatka111"/>
    <w:basedOn w:val="Standardowy"/>
    <w:next w:val="Tabela-Siatka"/>
    <w:uiPriority w:val="59"/>
    <w:rsid w:val="00B634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B63447"/>
  </w:style>
  <w:style w:type="table" w:customStyle="1" w:styleId="Tabela-Siatka1111">
    <w:name w:val="Tabela - Siatka1111"/>
    <w:basedOn w:val="Standardowy"/>
    <w:next w:val="Tabela-Siatka"/>
    <w:rsid w:val="00B63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63447"/>
    <w:rPr>
      <w:color w:val="800080"/>
      <w:u w:val="single"/>
    </w:rPr>
  </w:style>
  <w:style w:type="paragraph" w:customStyle="1" w:styleId="font5">
    <w:name w:val="font5"/>
    <w:basedOn w:val="Normalny"/>
    <w:rsid w:val="00B6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B6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B634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634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B634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B634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9C2F0D"/>
  </w:style>
  <w:style w:type="table" w:customStyle="1" w:styleId="Tabela-Siatka3">
    <w:name w:val="Tabela - Siatka3"/>
    <w:basedOn w:val="Standardowy"/>
    <w:next w:val="Tabela-Siatka"/>
    <w:uiPriority w:val="59"/>
    <w:locked/>
    <w:rsid w:val="009C2F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9C2F0D"/>
  </w:style>
  <w:style w:type="table" w:customStyle="1" w:styleId="Tabela-Siatka13">
    <w:name w:val="Tabela - Siatka13"/>
    <w:basedOn w:val="Standardowy"/>
    <w:next w:val="Tabela-Siatka"/>
    <w:uiPriority w:val="59"/>
    <w:rsid w:val="009C2F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9C2F0D"/>
  </w:style>
  <w:style w:type="table" w:customStyle="1" w:styleId="Tabela-Siatka112">
    <w:name w:val="Tabela - Siatka112"/>
    <w:basedOn w:val="Standardowy"/>
    <w:next w:val="Tabela-Siatka"/>
    <w:uiPriority w:val="59"/>
    <w:rsid w:val="009C2F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C2F0D"/>
  </w:style>
  <w:style w:type="table" w:customStyle="1" w:styleId="Tabela-Siatka1112">
    <w:name w:val="Tabela - Siatka1112"/>
    <w:basedOn w:val="Standardowy"/>
    <w:next w:val="Tabela-Siatka"/>
    <w:rsid w:val="009C2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3">
    <w:name w:val="xl83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4">
    <w:name w:val="xl84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5">
    <w:name w:val="xl85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6">
    <w:name w:val="xl86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87">
    <w:name w:val="xl87"/>
    <w:basedOn w:val="Normalny"/>
    <w:rsid w:val="009C2F0D"/>
    <w:pPr>
      <w:spacing w:before="100" w:beforeAutospacing="1" w:after="100" w:afterAutospacing="1" w:line="240" w:lineRule="auto"/>
      <w:textAlignment w:val="top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8">
    <w:name w:val="xl88"/>
    <w:basedOn w:val="Normalny"/>
    <w:rsid w:val="009C2F0D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14"/>
      <w:szCs w:val="14"/>
      <w:lang w:eastAsia="pl-PL"/>
    </w:rPr>
  </w:style>
  <w:style w:type="paragraph" w:customStyle="1" w:styleId="xl89">
    <w:name w:val="xl89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0">
    <w:name w:val="xl90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1">
    <w:name w:val="xl91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paragraph" w:customStyle="1" w:styleId="xl92">
    <w:name w:val="xl92"/>
    <w:basedOn w:val="Normalny"/>
    <w:rsid w:val="009C2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4"/>
      <w:szCs w:val="1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53CA"/>
  </w:style>
  <w:style w:type="table" w:customStyle="1" w:styleId="Tabela-Siatka4">
    <w:name w:val="Tabela - Siatka4"/>
    <w:basedOn w:val="Standardowy"/>
    <w:next w:val="Tabela-Siatka"/>
    <w:uiPriority w:val="59"/>
    <w:locked/>
    <w:rsid w:val="003C5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3C53CA"/>
  </w:style>
  <w:style w:type="table" w:customStyle="1" w:styleId="Tabela-Siatka14">
    <w:name w:val="Tabela - Siatka14"/>
    <w:basedOn w:val="Standardowy"/>
    <w:next w:val="Tabela-Siatka"/>
    <w:uiPriority w:val="59"/>
    <w:rsid w:val="003C5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3C53CA"/>
  </w:style>
  <w:style w:type="table" w:customStyle="1" w:styleId="Tabela-Siatka113">
    <w:name w:val="Tabela - Siatka113"/>
    <w:basedOn w:val="Standardowy"/>
    <w:next w:val="Tabela-Siatka"/>
    <w:uiPriority w:val="59"/>
    <w:rsid w:val="003C53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3C53CA"/>
  </w:style>
  <w:style w:type="table" w:customStyle="1" w:styleId="Tabela-Siatka1113">
    <w:name w:val="Tabela - Siatka1113"/>
    <w:basedOn w:val="Standardowy"/>
    <w:next w:val="Tabela-Siatka"/>
    <w:rsid w:val="003C5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0D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C37A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37A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Wyrnieniedelikatne">
    <w:name w:val="Subtle Emphasis"/>
    <w:basedOn w:val="Domylnaczcionkaakapitu"/>
    <w:uiPriority w:val="19"/>
    <w:qFormat/>
    <w:rsid w:val="00C37A84"/>
    <w:rPr>
      <w:i/>
      <w:iCs/>
      <w:color w:val="808080" w:themeColor="text1" w:themeTint="7F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,Jasna lista — akcent 51,Kolorowa lista — akcent 111,Średnia siatka 1 — akcent 22"/>
    <w:basedOn w:val="Normalny"/>
    <w:link w:val="Kolorowalistaakcent1Znak"/>
    <w:uiPriority w:val="99"/>
    <w:qFormat/>
    <w:rsid w:val="004D653C"/>
    <w:pPr>
      <w:spacing w:after="160" w:line="256" w:lineRule="auto"/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Akapit z listą Znak,Kolorowe cieniowanie — akcent 3 Znak,Akapit z listą4 Znak,Kolorowa lista — akcent 12 Znak,Średnia siatka 1 — akcent 21 Znak,Punkt 1.1 Znak,Wypunktowanie Znak,Odstavec Znak,Nagł. 4 SW Znak,Dot pt Znak"/>
    <w:link w:val="redniasiatka1akcent21"/>
    <w:uiPriority w:val="99"/>
    <w:qFormat/>
    <w:locked/>
    <w:rsid w:val="004D653C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D6252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F71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F71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0504-4FDC-49D1-9F43-4149C5E3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2756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Wójcik</dc:creator>
  <cp:lastModifiedBy>Marzena Wójcik</cp:lastModifiedBy>
  <cp:revision>3</cp:revision>
  <cp:lastPrinted>2025-08-12T07:10:00Z</cp:lastPrinted>
  <dcterms:created xsi:type="dcterms:W3CDTF">2025-08-12T09:43:00Z</dcterms:created>
  <dcterms:modified xsi:type="dcterms:W3CDTF">2025-08-12T09:46:00Z</dcterms:modified>
</cp:coreProperties>
</file>